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</w:t>
      </w:r>
      <w:r w:rsidRPr="00E65E96">
        <w:rPr>
          <w:rFonts w:ascii="TH SarabunIT๙" w:hAnsi="TH SarabunIT๙" w:cs="TH SarabunIT๙" w:hint="cs"/>
          <w:b/>
          <w:bCs/>
          <w:sz w:val="36"/>
          <w:szCs w:val="36"/>
          <w:cs/>
        </w:rPr>
        <w:t>ผล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การปฏิบัติงาน</w:t>
      </w:r>
    </w:p>
    <w:p w:rsidR="00086335" w:rsidRPr="00E65E96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ข้าราชการ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หรือพนักงาน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ครูและบุคลากรทางการศึกษา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องค์กรปกครองส่วนท้องถิ่น</w:t>
      </w:r>
    </w:p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สายงานการสอน</w:t>
      </w:r>
    </w:p>
    <w:p w:rsidR="00086335" w:rsidRPr="00FF3904" w:rsidRDefault="00086335" w:rsidP="00086335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</w:rPr>
        <w:sym w:font="Wingdings 2" w:char="F0A3"/>
      </w:r>
      <w:r w:rsidRPr="00EA3AE2">
        <w:rPr>
          <w:rFonts w:ascii="TH SarabunIT๙" w:hAnsi="TH SarabunIT๙" w:cs="TH SarabunIT๙"/>
        </w:rPr>
        <w:t xml:space="preserve"> </w:t>
      </w:r>
      <w:r w:rsidRPr="00EA3AE2">
        <w:rPr>
          <w:rFonts w:ascii="TH SarabunIT๙" w:hAnsi="TH SarabunIT๙" w:cs="TH SarabunIT๙"/>
          <w:cs/>
        </w:rPr>
        <w:t xml:space="preserve">ครั้งที่  1  ( 1  ตุลาคม </w:t>
      </w:r>
      <w:r w:rsidR="00B13EC2">
        <w:rPr>
          <w:rFonts w:ascii="TH SarabunIT๙" w:hAnsi="TH SarabunIT๙" w:cs="TH SarabunIT๙" w:hint="cs"/>
          <w:cs/>
        </w:rPr>
        <w:t>2564</w:t>
      </w:r>
      <w:r w:rsidR="009A6DF0">
        <w:rPr>
          <w:rFonts w:ascii="TH SarabunIT๙" w:hAnsi="TH SarabunIT๙" w:cs="TH SarabunIT๙" w:hint="cs"/>
          <w:cs/>
        </w:rPr>
        <w:t xml:space="preserve">     </w:t>
      </w:r>
      <w:r w:rsidRPr="00EA3AE2">
        <w:rPr>
          <w:rFonts w:ascii="TH SarabunIT๙" w:hAnsi="TH SarabunIT๙" w:cs="TH SarabunIT๙"/>
          <w:cs/>
        </w:rPr>
        <w:t xml:space="preserve"> </w:t>
      </w:r>
      <w:r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Pr="00EA3AE2">
        <w:rPr>
          <w:rFonts w:ascii="TH SarabunIT๙" w:hAnsi="TH SarabunIT๙" w:cs="TH SarabunIT๙"/>
          <w:cs/>
        </w:rPr>
        <w:t xml:space="preserve"> 31  มีนาคม    </w:t>
      </w:r>
      <w:r w:rsidR="00B13EC2">
        <w:rPr>
          <w:rFonts w:ascii="TH SarabunIT๙" w:hAnsi="TH SarabunIT๙" w:cs="TH SarabunIT๙" w:hint="cs"/>
          <w:cs/>
        </w:rPr>
        <w:t>2565</w:t>
      </w:r>
      <w:r w:rsidRPr="00EA3AE2">
        <w:rPr>
          <w:rFonts w:ascii="TH SarabunIT๙" w:hAnsi="TH SarabunIT๙" w:cs="TH SarabunIT๙"/>
          <w:cs/>
        </w:rPr>
        <w:t>)</w:t>
      </w:r>
    </w:p>
    <w:p w:rsidR="00086335" w:rsidRPr="00EA3AE2" w:rsidRDefault="00FF3904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sym w:font="Wingdings" w:char="F0FE"/>
      </w:r>
      <w:r w:rsidR="00086335" w:rsidRPr="00EA3AE2">
        <w:rPr>
          <w:rFonts w:ascii="TH SarabunIT๙" w:hAnsi="TH SarabunIT๙" w:cs="TH SarabunIT๙"/>
          <w:cs/>
        </w:rPr>
        <w:t xml:space="preserve"> ครั้งที่  2  (  1  เมษายน  </w:t>
      </w:r>
      <w:r w:rsidR="009A6DF0">
        <w:rPr>
          <w:rFonts w:ascii="TH SarabunIT๙" w:hAnsi="TH SarabunIT๙" w:cs="TH SarabunIT๙" w:hint="cs"/>
          <w:cs/>
        </w:rPr>
        <w:t>256</w:t>
      </w:r>
      <w:r w:rsidR="00B13EC2">
        <w:rPr>
          <w:rFonts w:ascii="TH SarabunIT๙" w:hAnsi="TH SarabunIT๙" w:cs="TH SarabunIT๙" w:hint="cs"/>
          <w:cs/>
        </w:rPr>
        <w:t>5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="00086335" w:rsidRPr="00EA3AE2">
        <w:rPr>
          <w:rFonts w:ascii="TH SarabunIT๙" w:hAnsi="TH SarabunIT๙" w:cs="TH SarabunIT๙"/>
          <w:cs/>
        </w:rPr>
        <w:t xml:space="preserve"> </w:t>
      </w:r>
      <w:r w:rsidR="00086335"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/>
          <w:cs/>
        </w:rPr>
        <w:t xml:space="preserve"> 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="00E178B6">
        <w:rPr>
          <w:rFonts w:ascii="TH SarabunIT๙" w:hAnsi="TH SarabunIT๙" w:cs="TH SarabunIT๙"/>
          <w:cs/>
        </w:rPr>
        <w:t xml:space="preserve">30  กันยายน  </w:t>
      </w:r>
      <w:r w:rsidR="00E178B6">
        <w:rPr>
          <w:rFonts w:ascii="TH SarabunIT๙" w:hAnsi="TH SarabunIT๙" w:cs="TH SarabunIT๙" w:hint="cs"/>
          <w:cs/>
        </w:rPr>
        <w:t>256</w:t>
      </w:r>
      <w:r w:rsidR="00B13EC2">
        <w:rPr>
          <w:rFonts w:ascii="TH SarabunIT๙" w:hAnsi="TH SarabunIT๙" w:cs="TH SarabunIT๙" w:hint="cs"/>
          <w:cs/>
        </w:rPr>
        <w:t>5</w:t>
      </w:r>
      <w:r w:rsidR="00086335" w:rsidRPr="00EA3AE2">
        <w:rPr>
          <w:rFonts w:ascii="TH SarabunIT๙" w:hAnsi="TH SarabunIT๙" w:cs="TH SarabunIT๙"/>
          <w:cs/>
        </w:rPr>
        <w:t>)</w:t>
      </w:r>
    </w:p>
    <w:p w:rsidR="00086335" w:rsidRPr="00FF3904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ชื่อผู้รับการประเมิน.........</w:t>
      </w:r>
      <w:r w:rsidR="00536585">
        <w:rPr>
          <w:rFonts w:ascii="TH SarabunIT๙" w:hAnsi="TH SarabunIT๙" w:cs="TH SarabunIT๙" w:hint="cs"/>
          <w:cs/>
        </w:rPr>
        <w:t>นาง</w:t>
      </w:r>
      <w:r w:rsidR="004F2820">
        <w:rPr>
          <w:rFonts w:ascii="TH SarabunIT๙" w:hAnsi="TH SarabunIT๙" w:cs="TH SarabunIT๙" w:hint="cs"/>
          <w:cs/>
        </w:rPr>
        <w:t>ประนอม  แกมชัยภูมิ</w:t>
      </w:r>
      <w:r w:rsidRPr="00EA3AE2">
        <w:rPr>
          <w:rFonts w:ascii="TH SarabunIT๙" w:hAnsi="TH SarabunIT๙" w:cs="TH SarabunIT๙"/>
          <w:cs/>
        </w:rPr>
        <w:t>.....................................................</w:t>
      </w:r>
      <w:r>
        <w:rPr>
          <w:rFonts w:ascii="TH SarabunIT๙" w:hAnsi="TH SarabunIT๙" w:cs="TH SarabunIT๙" w:hint="cs"/>
          <w:cs/>
        </w:rPr>
        <w:t>........</w:t>
      </w:r>
      <w:r w:rsidRPr="00EA3AE2">
        <w:rPr>
          <w:rFonts w:ascii="TH SarabunIT๙" w:hAnsi="TH SarabunIT๙" w:cs="TH SarabunIT๙"/>
          <w:cs/>
        </w:rPr>
        <w:t>...........</w:t>
      </w:r>
      <w:r w:rsidR="00233651">
        <w:rPr>
          <w:rFonts w:ascii="TH SarabunIT๙" w:hAnsi="TH SarabunIT๙" w:cs="TH SarabunIT๙" w:hint="cs"/>
          <w:cs/>
        </w:rPr>
        <w:t>...</w:t>
      </w:r>
      <w:r w:rsidRPr="00EA3AE2">
        <w:rPr>
          <w:rFonts w:ascii="TH SarabunIT๙" w:hAnsi="TH SarabunIT๙" w:cs="TH SarabunIT๙"/>
          <w:cs/>
        </w:rPr>
        <w:t>............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ตำแหน่ง......</w:t>
      </w:r>
      <w:r w:rsidR="00FC67D8">
        <w:rPr>
          <w:rFonts w:ascii="TH SarabunIT๙" w:hAnsi="TH SarabunIT๙" w:cs="TH SarabunIT๙" w:hint="cs"/>
          <w:cs/>
        </w:rPr>
        <w:t>ครู</w:t>
      </w:r>
      <w:r w:rsidRPr="00EA3AE2">
        <w:rPr>
          <w:rFonts w:ascii="TH SarabunIT๙" w:hAnsi="TH SarabunIT๙" w:cs="TH SarabunIT๙"/>
          <w:cs/>
        </w:rPr>
        <w:t>.....................</w:t>
      </w:r>
      <w:proofErr w:type="spellStart"/>
      <w:r w:rsidRPr="00EA3AE2">
        <w:rPr>
          <w:rFonts w:ascii="TH SarabunIT๙" w:hAnsi="TH SarabunIT๙" w:cs="TH SarabunIT๙"/>
          <w:cs/>
        </w:rPr>
        <w:t>วิทย</w:t>
      </w:r>
      <w:proofErr w:type="spellEnd"/>
      <w:r w:rsidRPr="00EA3AE2">
        <w:rPr>
          <w:rFonts w:ascii="TH SarabunIT๙" w:hAnsi="TH SarabunIT๙" w:cs="TH SarabunIT๙"/>
          <w:cs/>
        </w:rPr>
        <w:t>ฐานะ</w:t>
      </w:r>
      <w:r w:rsidR="00C64125">
        <w:rPr>
          <w:rFonts w:ascii="TH SarabunIT๙" w:hAnsi="TH SarabunIT๙" w:cs="TH SarabunIT๙" w:hint="cs"/>
          <w:cs/>
        </w:rPr>
        <w:t>........ชำนาญการ</w:t>
      </w:r>
      <w:r w:rsidRPr="00EA3AE2">
        <w:rPr>
          <w:rFonts w:ascii="TH SarabunIT๙" w:hAnsi="TH SarabunIT๙" w:cs="TH SarabunIT๙"/>
          <w:cs/>
        </w:rPr>
        <w:t>.......</w:t>
      </w:r>
      <w:r w:rsidR="00C64125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...........เงินเดือน.</w:t>
      </w:r>
      <w:r w:rsidR="00233651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</w:t>
      </w:r>
      <w:r w:rsidR="00386C06">
        <w:rPr>
          <w:rFonts w:ascii="TH SarabunIT๙" w:hAnsi="TH SarabunIT๙" w:cs="TH SarabunIT๙" w:hint="cs"/>
          <w:cs/>
        </w:rPr>
        <w:t>2</w:t>
      </w:r>
      <w:r w:rsidR="00FF3904">
        <w:rPr>
          <w:rFonts w:ascii="TH SarabunIT๙" w:hAnsi="TH SarabunIT๙" w:cs="TH SarabunIT๙" w:hint="cs"/>
          <w:cs/>
        </w:rPr>
        <w:t>8</w:t>
      </w:r>
      <w:r w:rsidR="00386C06">
        <w:rPr>
          <w:rFonts w:ascii="TH SarabunIT๙" w:hAnsi="TH SarabunIT๙" w:cs="TH SarabunIT๙" w:hint="cs"/>
          <w:cs/>
        </w:rPr>
        <w:t>,</w:t>
      </w:r>
      <w:r w:rsidR="00FF3904">
        <w:rPr>
          <w:rFonts w:ascii="TH SarabunIT๙" w:hAnsi="TH SarabunIT๙" w:cs="TH SarabunIT๙" w:hint="cs"/>
          <w:cs/>
        </w:rPr>
        <w:t>40</w:t>
      </w:r>
      <w:r w:rsidR="00386C06">
        <w:rPr>
          <w:rFonts w:ascii="TH SarabunIT๙" w:hAnsi="TH SarabunIT๙" w:cs="TH SarabunIT๙" w:hint="cs"/>
          <w:cs/>
        </w:rPr>
        <w:t>0</w:t>
      </w:r>
      <w:r w:rsidRPr="00EA3AE2">
        <w:rPr>
          <w:rFonts w:ascii="TH SarabunIT๙" w:hAnsi="TH SarabunIT๙" w:cs="TH SarabunIT๙"/>
          <w:cs/>
        </w:rPr>
        <w:t>..</w:t>
      </w:r>
      <w:r w:rsidR="00233651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...บาท</w:t>
      </w:r>
      <w:r w:rsidR="00C719FB">
        <w:rPr>
          <w:rFonts w:ascii="TH SarabunIT๙" w:hAnsi="TH SarabunIT๙" w:cs="TH SarabunIT๙"/>
        </w:rPr>
        <w:t>…..</w:t>
      </w:r>
    </w:p>
    <w:p w:rsidR="00FF3904" w:rsidRDefault="00086335" w:rsidP="00FF3904">
      <w:pPr>
        <w:rPr>
          <w:rFonts w:ascii="TH SarabunIT๙" w:hAnsi="TH SarabunIT๙" w:cs="TH SarabunIT๙" w:hint="cs"/>
        </w:rPr>
      </w:pPr>
      <w:r w:rsidRPr="00EA3AE2">
        <w:rPr>
          <w:rFonts w:ascii="TH SarabunIT๙" w:hAnsi="TH SarabunIT๙" w:cs="TH SarabunIT๙"/>
          <w:cs/>
        </w:rPr>
        <w:t>สถานศึกษา</w:t>
      </w:r>
      <w:r>
        <w:rPr>
          <w:rFonts w:ascii="TH SarabunIT๙" w:hAnsi="TH SarabunIT๙" w:cs="TH SarabunIT๙" w:hint="cs"/>
          <w:cs/>
        </w:rPr>
        <w:t>(</w:t>
      </w:r>
      <w:r w:rsidRPr="00FF3904">
        <w:rPr>
          <w:rFonts w:ascii="TH SarabunIT๙" w:hAnsi="TH SarabunIT๙" w:cs="TH SarabunIT๙" w:hint="cs"/>
          <w:dstrike/>
          <w:cs/>
        </w:rPr>
        <w:t>โรงเรียน</w:t>
      </w:r>
      <w:r>
        <w:rPr>
          <w:rFonts w:ascii="TH SarabunIT๙" w:hAnsi="TH SarabunIT๙" w:cs="TH SarabunIT๙" w:hint="cs"/>
          <w:cs/>
        </w:rPr>
        <w:t>/</w:t>
      </w:r>
      <w:proofErr w:type="spellStart"/>
      <w:r>
        <w:rPr>
          <w:rFonts w:ascii="TH SarabunIT๙" w:hAnsi="TH SarabunIT๙" w:cs="TH SarabunIT๙" w:hint="cs"/>
          <w:cs/>
        </w:rPr>
        <w:t>ศพด</w:t>
      </w:r>
      <w:proofErr w:type="spellEnd"/>
      <w:r>
        <w:rPr>
          <w:rFonts w:ascii="TH SarabunIT๙" w:hAnsi="TH SarabunIT๙" w:cs="TH SarabunIT๙" w:hint="cs"/>
          <w:cs/>
        </w:rPr>
        <w:t>.)</w:t>
      </w:r>
      <w:r w:rsidRPr="00EA3AE2">
        <w:rPr>
          <w:rFonts w:ascii="TH SarabunIT๙" w:hAnsi="TH SarabunIT๙" w:cs="TH SarabunIT๙"/>
          <w:cs/>
        </w:rPr>
        <w:t>..</w:t>
      </w:r>
      <w:r w:rsidR="00C934B0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</w:t>
      </w:r>
      <w:r w:rsidR="00C719FB">
        <w:rPr>
          <w:rFonts w:ascii="TH SarabunIT๙" w:hAnsi="TH SarabunIT๙" w:cs="TH SarabunIT๙" w:hint="cs"/>
          <w:cs/>
        </w:rPr>
        <w:t>บ้านบำเหน็จสุวรรณ</w:t>
      </w:r>
      <w:r w:rsidRPr="00EA3AE2">
        <w:rPr>
          <w:rFonts w:ascii="TH SarabunIT๙" w:hAnsi="TH SarabunIT๙" w:cs="TH SarabunIT๙"/>
          <w:cs/>
        </w:rPr>
        <w:t>....</w:t>
      </w:r>
      <w:r w:rsidR="00C719FB">
        <w:rPr>
          <w:rFonts w:ascii="TH SarabunIT๙" w:hAnsi="TH SarabunIT๙" w:cs="TH SarabunIT๙" w:hint="cs"/>
          <w:cs/>
        </w:rPr>
        <w:t>.....</w:t>
      </w:r>
      <w:r w:rsidR="00C934B0"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/>
          <w:cs/>
        </w:rPr>
        <w:t>..สังกั</w:t>
      </w:r>
      <w:r>
        <w:rPr>
          <w:rFonts w:ascii="TH SarabunIT๙" w:hAnsi="TH SarabunIT๙" w:cs="TH SarabunIT๙" w:hint="cs"/>
          <w:cs/>
        </w:rPr>
        <w:t>ด  องค์การบริหารส่วนตำบล</w:t>
      </w:r>
      <w:r w:rsidR="004A05C0">
        <w:rPr>
          <w:rFonts w:ascii="TH SarabunIT๙" w:hAnsi="TH SarabunIT๙" w:cs="TH SarabunIT๙" w:hint="cs"/>
          <w:cs/>
        </w:rPr>
        <w:t>ถ้ำวัวแดง</w:t>
      </w:r>
    </w:p>
    <w:p w:rsidR="00086335" w:rsidRPr="00EA3AE2" w:rsidRDefault="00086335" w:rsidP="00FF3904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</w:t>
      </w:r>
      <w:r w:rsidRPr="00EA3AE2">
        <w:rPr>
          <w:rFonts w:ascii="TH SarabunIT๙" w:hAnsi="TH SarabunIT๙" w:cs="TH SarabunIT๙"/>
          <w:cs/>
        </w:rPr>
        <w:t>อนระดับชั้น..........................</w:t>
      </w:r>
      <w:r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..........วิชา.........</w:t>
      </w:r>
      <w:r>
        <w:rPr>
          <w:rFonts w:ascii="TH SarabunIT๙" w:hAnsi="TH SarabunIT๙" w:cs="TH SarabunIT๙"/>
          <w:cs/>
        </w:rPr>
        <w:t>...</w:t>
      </w:r>
      <w:r>
        <w:rPr>
          <w:rFonts w:ascii="TH SarabunIT๙" w:hAnsi="TH SarabunIT๙" w:cs="TH SarabunIT๙" w:hint="cs"/>
          <w:cs/>
        </w:rPr>
        <w:t>..</w:t>
      </w:r>
      <w:r>
        <w:rPr>
          <w:rFonts w:ascii="TH SarabunIT๙" w:hAnsi="TH SarabunIT๙" w:cs="TH SarabunIT๙"/>
          <w:cs/>
        </w:rPr>
        <w:t>.........................</w:t>
      </w:r>
      <w:r>
        <w:rPr>
          <w:rFonts w:ascii="TH SarabunIT๙" w:hAnsi="TH SarabunIT๙" w:cs="TH SarabunIT๙" w:hint="cs"/>
          <w:cs/>
        </w:rPr>
        <w:t>ชั่วโมงการสอน</w:t>
      </w:r>
      <w:r>
        <w:rPr>
          <w:rFonts w:ascii="TH SarabunIT๙" w:hAnsi="TH SarabunIT๙" w:cs="TH SarabunIT๙"/>
          <w:cs/>
        </w:rPr>
        <w:t>..........</w:t>
      </w:r>
      <w:r>
        <w:rPr>
          <w:rFonts w:ascii="TH SarabunIT๙" w:hAnsi="TH SarabunIT๙" w:cs="TH SarabunIT๙" w:hint="cs"/>
          <w:cs/>
        </w:rPr>
        <w:t>....</w:t>
      </w:r>
      <w:r>
        <w:rPr>
          <w:rFonts w:ascii="TH SarabunIT๙" w:hAnsi="TH SarabunIT๙" w:cs="TH SarabunIT๙"/>
          <w:cs/>
        </w:rPr>
        <w:t>.....</w:t>
      </w:r>
      <w:r w:rsidRPr="00EA3AE2">
        <w:rPr>
          <w:rFonts w:ascii="TH SarabunIT๙" w:hAnsi="TH SarabunIT๙" w:cs="TH SarabunIT๙"/>
          <w:cs/>
        </w:rPr>
        <w:t>ชั่วโมง</w:t>
      </w:r>
      <w:r w:rsidR="00C719FB">
        <w:rPr>
          <w:rFonts w:ascii="TH SarabunIT๙" w:hAnsi="TH SarabunIT๙" w:cs="TH SarabunIT๙"/>
        </w:rPr>
        <w:t>………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จำนวนวันลาในรอบก</w:t>
      </w:r>
      <w:r>
        <w:rPr>
          <w:rFonts w:ascii="TH SarabunIT๙" w:hAnsi="TH SarabunIT๙" w:cs="TH SarabunIT๙"/>
          <w:cs/>
        </w:rPr>
        <w:t>ารประเมิน................วัน</w:t>
      </w:r>
      <w:r w:rsidR="00F9286B">
        <w:rPr>
          <w:rFonts w:ascii="TH SarabunIT๙" w:hAnsi="TH SarabunIT๙" w:cs="TH SarabunIT๙"/>
          <w:cs/>
        </w:rPr>
        <w:t>ประกอบด้วย(1) ลาป่วย.....</w:t>
      </w:r>
      <w:r w:rsidR="005627E8">
        <w:rPr>
          <w:rFonts w:ascii="TH SarabunIT๙" w:hAnsi="TH SarabunIT๙" w:cs="TH SarabunIT๙" w:hint="cs"/>
          <w:cs/>
        </w:rPr>
        <w:t>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</w:t>
      </w:r>
      <w:r w:rsidR="00F9286B">
        <w:rPr>
          <w:rFonts w:ascii="TH SarabunIT๙" w:hAnsi="TH SarabunIT๙" w:cs="TH SarabunIT๙"/>
          <w:cs/>
        </w:rPr>
        <w:t>.....วัน (2) ลากิจ.</w:t>
      </w:r>
      <w:r w:rsidR="009019F7">
        <w:rPr>
          <w:rFonts w:ascii="TH SarabunIT๙" w:hAnsi="TH SarabunIT๙" w:cs="TH SarabunIT๙" w:hint="cs"/>
          <w:cs/>
        </w:rPr>
        <w:t>..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.....วัน</w:t>
      </w:r>
    </w:p>
    <w:p w:rsidR="00086335" w:rsidRPr="00FF3904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A14471" w:rsidRDefault="009019F7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ชื่อผู้ประเมิน..</w:t>
      </w:r>
      <w:r w:rsidR="00086335" w:rsidRPr="00EA3AE2">
        <w:rPr>
          <w:rFonts w:ascii="TH SarabunIT๙" w:hAnsi="TH SarabunIT๙" w:cs="TH SarabunIT๙"/>
          <w:cs/>
        </w:rPr>
        <w:t>.</w:t>
      </w:r>
      <w:r w:rsidR="00A14471">
        <w:rPr>
          <w:rFonts w:ascii="TH SarabunIT๙" w:hAnsi="TH SarabunIT๙" w:cs="TH SarabunIT๙" w:hint="cs"/>
          <w:cs/>
        </w:rPr>
        <w:t>นาย</w:t>
      </w:r>
      <w:proofErr w:type="spellStart"/>
      <w:r w:rsidR="00A14471">
        <w:rPr>
          <w:rFonts w:ascii="TH SarabunIT๙" w:hAnsi="TH SarabunIT๙" w:cs="TH SarabunIT๙" w:hint="cs"/>
          <w:cs/>
        </w:rPr>
        <w:t>ชนาธิป</w:t>
      </w:r>
      <w:proofErr w:type="spellEnd"/>
      <w:r w:rsidR="00A14471">
        <w:rPr>
          <w:rFonts w:ascii="TH SarabunIT๙" w:hAnsi="TH SarabunIT๙" w:cs="TH SarabunIT๙" w:hint="cs"/>
          <w:cs/>
        </w:rPr>
        <w:t xml:space="preserve">  ขวัญมา</w:t>
      </w:r>
      <w:r>
        <w:rPr>
          <w:rFonts w:ascii="TH SarabunIT๙" w:hAnsi="TH SarabunIT๙" w:cs="TH SarabunIT๙"/>
          <w:cs/>
        </w:rPr>
        <w:t>.</w:t>
      </w:r>
      <w:r w:rsidR="00086335" w:rsidRPr="00EA3AE2">
        <w:rPr>
          <w:rFonts w:ascii="TH SarabunIT๙" w:hAnsi="TH SarabunIT๙" w:cs="TH SarabunIT๙"/>
          <w:cs/>
        </w:rPr>
        <w:t>.ตำแหน่ง...</w:t>
      </w:r>
      <w:r w:rsidR="00A14471">
        <w:rPr>
          <w:rFonts w:ascii="TH SarabunIT๙" w:hAnsi="TH SarabunIT๙" w:cs="TH SarabunIT๙" w:hint="cs"/>
          <w:cs/>
        </w:rPr>
        <w:t>ผู้อำนวยการกองส่งเสริมการเกษตร</w:t>
      </w:r>
      <w:r w:rsidR="008934BA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 xml:space="preserve"> รักษาราชการแทน </w:t>
      </w:r>
    </w:p>
    <w:p w:rsidR="00A14471" w:rsidRPr="00EA3AE2" w:rsidRDefault="00A14471" w:rsidP="009460B9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</w:t>
      </w:r>
      <w:r w:rsidR="00D718C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ผู้อำนวยการกองการ</w:t>
      </w:r>
      <w:r w:rsidR="00D718C6">
        <w:rPr>
          <w:rFonts w:ascii="TH SarabunIT๙" w:hAnsi="TH SarabunIT๙" w:cs="TH SarabunIT๙" w:hint="cs"/>
          <w:cs/>
        </w:rPr>
        <w:t>ศึกษา ศาสนาและวัฒนธรรม</w:t>
      </w:r>
      <w:r w:rsidR="00086335" w:rsidRPr="00EA3AE2">
        <w:rPr>
          <w:rFonts w:ascii="TH SarabunIT๙" w:hAnsi="TH SarabunIT๙" w:cs="TH SarabunIT๙"/>
          <w:cs/>
        </w:rPr>
        <w:t>...</w:t>
      </w:r>
      <w:r w:rsidR="009019F7">
        <w:rPr>
          <w:rFonts w:ascii="TH SarabunIT๙" w:hAnsi="TH SarabunIT๙" w:cs="TH SarabunIT๙" w:hint="cs"/>
          <w:cs/>
        </w:rPr>
        <w:t>............................................................</w:t>
      </w:r>
      <w:r w:rsidR="00086335" w:rsidRPr="00EA3AE2">
        <w:rPr>
          <w:rFonts w:ascii="TH SarabunIT๙" w:hAnsi="TH SarabunIT๙" w:cs="TH SarabunIT๙"/>
          <w:cs/>
        </w:rPr>
        <w:t>.</w:t>
      </w:r>
    </w:p>
    <w:p w:rsidR="00086335" w:rsidRPr="00FF3904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FF3904" w:rsidRPr="00EA3AE2" w:rsidRDefault="00FF3904" w:rsidP="00FF3904">
      <w:pPr>
        <w:spacing w:line="276" w:lineRule="auto"/>
        <w:rPr>
          <w:rFonts w:ascii="TH SarabunIT๙" w:hAnsi="TH SarabunIT๙" w:cs="TH SarabunIT๙"/>
          <w:b/>
          <w:bCs/>
        </w:rPr>
      </w:pPr>
      <w:r w:rsidRPr="00EA3AE2">
        <w:rPr>
          <w:rFonts w:ascii="TH SarabunIT๙" w:hAnsi="TH SarabunIT๙" w:cs="TH SarabunIT๙"/>
          <w:b/>
          <w:bCs/>
          <w:cs/>
        </w:rPr>
        <w:t>ตอนที่  1  การประเมินประสิทธิ</w:t>
      </w:r>
      <w:r>
        <w:rPr>
          <w:rFonts w:ascii="TH SarabunIT๙" w:hAnsi="TH SarabunIT๙" w:cs="TH SarabunIT๙"/>
          <w:b/>
          <w:bCs/>
          <w:cs/>
        </w:rPr>
        <w:t>ภาพและประสิทธิผลการปฏิบัติงาน (</w:t>
      </w:r>
      <w:r>
        <w:rPr>
          <w:rFonts w:ascii="TH SarabunIT๙" w:hAnsi="TH SarabunIT๙" w:cs="TH SarabunIT๙" w:hint="cs"/>
          <w:b/>
          <w:bCs/>
          <w:cs/>
        </w:rPr>
        <w:t>7</w:t>
      </w:r>
      <w:r w:rsidRPr="00EA3AE2">
        <w:rPr>
          <w:rFonts w:ascii="TH SarabunIT๙" w:hAnsi="TH SarabunIT๙" w:cs="TH SarabunIT๙"/>
          <w:b/>
          <w:bCs/>
          <w:cs/>
        </w:rPr>
        <w:t>0 คะแนน)</w:t>
      </w:r>
    </w:p>
    <w:tbl>
      <w:tblPr>
        <w:tblW w:w="10237" w:type="dxa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386"/>
        <w:gridCol w:w="992"/>
        <w:gridCol w:w="1591"/>
        <w:gridCol w:w="1842"/>
      </w:tblGrid>
      <w:tr w:rsidR="00FF3904" w:rsidRPr="00EA3AE2" w:rsidTr="000A0DE4">
        <w:trPr>
          <w:trHeight w:val="733"/>
        </w:trPr>
        <w:tc>
          <w:tcPr>
            <w:tcW w:w="426" w:type="dxa"/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91" w:type="dxa"/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FF3904" w:rsidRPr="00EA3AE2" w:rsidTr="000A0DE4">
        <w:trPr>
          <w:trHeight w:val="7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1</w:t>
            </w: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ด้านการจัดการเรียนการสอน</w:t>
            </w:r>
          </w:p>
          <w:p w:rsidR="00FF3904" w:rsidRPr="00E65E96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</w:rPr>
              <w:t xml:space="preserve">1.1  </w:t>
            </w:r>
            <w:r w:rsidRPr="00EA3AE2">
              <w:rPr>
                <w:rFonts w:ascii="TH SarabunIT๙" w:hAnsi="TH SarabunIT๙" w:cs="TH SarabunIT๙"/>
                <w:cs/>
              </w:rPr>
              <w:t>การสร้างและหรือพัฒนาหลักสูตร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45</w:t>
            </w:r>
          </w:p>
          <w:p w:rsidR="00FF3904" w:rsidRPr="00A428A3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B93B4D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1.2  </w:t>
            </w:r>
            <w:r>
              <w:rPr>
                <w:rFonts w:ascii="TH SarabunIT๙" w:hAnsi="TH SarabunIT๙" w:cs="TH SarabunIT๙" w:hint="cs"/>
                <w:cs/>
              </w:rPr>
              <w:t>การจัดการเรียนรู้</w:t>
            </w:r>
          </w:p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1.2.1 การออกแบบหน่วยการเรียนรู้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25</w:t>
            </w: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B93B4D" w:rsidRDefault="00FF3904" w:rsidP="000A0DE4">
            <w:pPr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 xml:space="preserve">1.2.2 การจัดทำแผนการจัดการเรียนรู้/แผนการจัดการ </w:t>
            </w:r>
          </w:p>
          <w:p w:rsidR="00FF3904" w:rsidRDefault="00FF390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ศึกษาเฉพาะบุคคล/แผนการสอนรายบุคคล/</w:t>
            </w:r>
          </w:p>
          <w:p w:rsidR="00FF3904" w:rsidRPr="00EA3AE2" w:rsidRDefault="00FF390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แผนการจัดประสบการณ์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EA3AE2" w:rsidRDefault="00FF3904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B93B4D" w:rsidRDefault="00FF3904" w:rsidP="000A0DE4">
            <w:pPr>
              <w:rPr>
                <w:rFonts w:ascii="TH SarabunIT๙" w:hAnsi="TH SarabunIT๙" w:cs="TH SarabunIT๙"/>
              </w:rPr>
            </w:pPr>
          </w:p>
          <w:p w:rsidR="00FF3904" w:rsidRPr="00B93B4D" w:rsidRDefault="00FF3904" w:rsidP="000A0DE4">
            <w:pPr>
              <w:rPr>
                <w:rFonts w:ascii="TH SarabunIT๙" w:hAnsi="TH SarabunIT๙" w:cs="TH SarabunIT๙"/>
              </w:rPr>
            </w:pPr>
          </w:p>
          <w:p w:rsidR="00FF3904" w:rsidRPr="00B93B4D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1.2.3 กลยุทธ์ในการจัดการเรียนรู้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B93B4D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115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1.2.4 คุณภาพผู้เรียน</w:t>
            </w:r>
          </w:p>
          <w:p w:rsidR="00FF3904" w:rsidRDefault="00FF3904" w:rsidP="000A0DE4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1.2.4.1 ผลสัมฤทธิ์ทางวิชาการของผู้เรียน</w:t>
            </w:r>
          </w:p>
          <w:p w:rsidR="00FF3904" w:rsidRPr="00EA3AE2" w:rsidRDefault="00FF390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</w:t>
            </w:r>
            <w:r>
              <w:rPr>
                <w:rFonts w:ascii="TH SarabunIT๙" w:hAnsi="TH SarabunIT๙" w:cs="TH SarabunIT๙"/>
              </w:rPr>
              <w:t xml:space="preserve">2 </w:t>
            </w:r>
            <w:r>
              <w:rPr>
                <w:rFonts w:ascii="TH SarabunIT๙" w:hAnsi="TH SarabunIT๙" w:cs="TH SarabunIT๙" w:hint="cs"/>
                <w:cs/>
              </w:rPr>
              <w:t xml:space="preserve">คุณลักษณะที่พึงประสงค์ของผู้เรียน 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B93B4D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7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1.3  </w:t>
            </w:r>
            <w:r>
              <w:rPr>
                <w:rFonts w:ascii="TH SarabunIT๙" w:hAnsi="TH SarabunIT๙" w:cs="TH SarabunIT๙" w:hint="cs"/>
                <w:cs/>
              </w:rPr>
              <w:t xml:space="preserve">การสร้างและหรือพัฒนาสื่อ นวัตกรรม เทคโนโลยี    </w:t>
            </w:r>
          </w:p>
          <w:p w:rsidR="00FF3904" w:rsidRPr="00EA3AE2" w:rsidRDefault="00FF390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ทางการศึกษา และแหล่งเรียนรู้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3C671B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B93B4D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1.4  </w:t>
            </w:r>
            <w:r>
              <w:rPr>
                <w:rFonts w:ascii="TH SarabunIT๙" w:hAnsi="TH SarabunIT๙" w:cs="TH SarabunIT๙" w:hint="cs"/>
                <w:cs/>
              </w:rPr>
              <w:t>การวัดและประเมินผลการเรียนรู้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3C671B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B93B4D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1.5  </w:t>
            </w:r>
            <w:r>
              <w:rPr>
                <w:rFonts w:ascii="TH SarabunIT๙" w:hAnsi="TH SarabunIT๙" w:cs="TH SarabunIT๙" w:hint="cs"/>
                <w:cs/>
              </w:rPr>
              <w:t>ศึกษา วิเคราะห์ สังเคราะห์ และหรือวิจัย เพื่อแก้</w:t>
            </w:r>
            <w:r w:rsidRPr="003C671B">
              <w:rPr>
                <w:rFonts w:ascii="TH SarabunIT๙" w:hAnsi="TH SarabunIT๙" w:cs="TH SarabunIT๙" w:hint="cs"/>
                <w:cs/>
              </w:rPr>
              <w:t>ปัญหา</w:t>
            </w:r>
          </w:p>
          <w:p w:rsidR="00FF3904" w:rsidRPr="00EA3AE2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 xml:space="preserve">       หรือพัฒนาการเรียนรู้ที่ส่งผลต่อคุณภาพผู้เรียน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FF3904" w:rsidRDefault="00FF3904" w:rsidP="000A0DE4">
            <w:pPr>
              <w:spacing w:line="276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B93B4D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67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2</w:t>
            </w: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การบริหารจัดการชั้นเรียน</w:t>
            </w: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</w:rPr>
              <w:t xml:space="preserve">2.1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การบริหารจัดการชั้นเรียน และการจัดทำข้อมูลสารเทศ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4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2</w:t>
            </w:r>
            <w:r w:rsidRPr="00294799">
              <w:rPr>
                <w:rFonts w:ascii="TH SarabunIT๙" w:hAnsi="TH SarabunIT๙" w:cs="TH SarabunIT๙"/>
                <w:cs/>
              </w:rPr>
              <w:t xml:space="preserve">.2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การจัดระบบดูแลช่วยเหลือผู้เรียน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7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3</w:t>
            </w:r>
          </w:p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การพัฒนาตนเองและพัฒนาวิชาชีพ</w:t>
            </w:r>
          </w:p>
          <w:p w:rsidR="00FF3904" w:rsidRPr="005C7AC8" w:rsidRDefault="00FF390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3</w:t>
            </w:r>
            <w:r w:rsidRPr="00EA3AE2">
              <w:rPr>
                <w:rFonts w:ascii="TH SarabunIT๙" w:hAnsi="TH SarabunIT๙" w:cs="TH SarabunIT๙"/>
              </w:rPr>
              <w:t xml:space="preserve">.1  </w:t>
            </w:r>
            <w:r>
              <w:rPr>
                <w:rFonts w:ascii="TH SarabunIT๙" w:hAnsi="TH SarabunIT๙" w:cs="TH SarabunIT๙" w:hint="cs"/>
                <w:cs/>
              </w:rPr>
              <w:t>การพัฒนาตนเอง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FF3904" w:rsidRPr="00A428A3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3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  <w:r w:rsidRPr="00EA3AE2">
              <w:rPr>
                <w:rFonts w:ascii="TH SarabunIT๙" w:hAnsi="TH SarabunIT๙" w:cs="TH SarabunIT๙"/>
                <w:cs/>
              </w:rPr>
              <w:t xml:space="preserve">.2  </w:t>
            </w:r>
            <w:r>
              <w:rPr>
                <w:rFonts w:ascii="TH SarabunIT๙" w:hAnsi="TH SarabunIT๙" w:cs="TH SarabunIT๙" w:hint="cs"/>
                <w:cs/>
              </w:rPr>
              <w:t>การพัฒนาวิชาชีพ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7C08B2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5C7AC8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งานอื่นที่ได้รับมอบหมาย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EA3AE2" w:rsidTr="000A0DE4">
        <w:trPr>
          <w:trHeight w:val="31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7C08B2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FF3904" w:rsidRDefault="00FF3904" w:rsidP="00FF3904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FF3904" w:rsidRDefault="00FF3904" w:rsidP="00FF3904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 w:rsidRPr="00294799">
        <w:rPr>
          <w:rFonts w:ascii="TH SarabunIT๙" w:hAnsi="TH SarabunIT๙" w:cs="TH SarabunIT๙"/>
          <w:b/>
          <w:bCs/>
        </w:rPr>
        <w:t xml:space="preserve">2  </w:t>
      </w:r>
      <w:r w:rsidRPr="00294799">
        <w:rPr>
          <w:rFonts w:ascii="TH SarabunIT๙" w:hAnsi="TH SarabunIT๙" w:cs="TH SarabunIT๙"/>
          <w:b/>
          <w:bCs/>
          <w:cs/>
        </w:rPr>
        <w:t>การประเมิน</w:t>
      </w:r>
      <w:r w:rsidRPr="00294799">
        <w:rPr>
          <w:rFonts w:ascii="TH SarabunIT๙" w:hAnsi="TH SarabunIT๙" w:cs="TH SarabunIT๙" w:hint="cs"/>
          <w:b/>
          <w:bCs/>
          <w:cs/>
        </w:rPr>
        <w:t>การปฏิบัติตนในการรักษาวินัย คุณธรรม จริยธรรม และจรรยาบรรณ</w:t>
      </w:r>
      <w:r w:rsidRPr="00294799">
        <w:rPr>
          <w:rFonts w:ascii="TH SarabunIT๙" w:hAnsi="TH SarabunIT๙" w:cs="TH SarabunIT๙"/>
          <w:b/>
          <w:bCs/>
          <w:cs/>
        </w:rPr>
        <w:t xml:space="preserve"> (</w:t>
      </w:r>
      <w:r w:rsidRPr="00294799">
        <w:rPr>
          <w:rFonts w:ascii="TH SarabunIT๙" w:hAnsi="TH SarabunIT๙" w:cs="TH SarabunIT๙"/>
          <w:b/>
          <w:bCs/>
        </w:rPr>
        <w:t xml:space="preserve">30 </w:t>
      </w:r>
      <w:r w:rsidRPr="00294799">
        <w:rPr>
          <w:rFonts w:ascii="TH SarabunIT๙" w:hAnsi="TH SarabunIT๙" w:cs="TH SarabunIT๙"/>
          <w:b/>
          <w:bCs/>
          <w:cs/>
        </w:rPr>
        <w:t>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FF3904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FF3904" w:rsidRPr="00294799" w:rsidTr="000A0DE4">
        <w:trPr>
          <w:trHeight w:val="1033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หรือยินยอมให้ผู้อื่นใช้อำนาจและน้าที่ของตน เพื่อแสวงหา</w:t>
            </w:r>
            <w:r>
              <w:rPr>
                <w:rFonts w:ascii="TH SarabunIT๙" w:hAnsi="TH SarabunIT๙" w:cs="TH SarabunIT๙" w:hint="cs"/>
                <w:cs/>
              </w:rPr>
              <w:t>ผล</w:t>
            </w:r>
            <w:r w:rsidRPr="00294799">
              <w:rPr>
                <w:rFonts w:ascii="TH SarabunIT๙" w:hAnsi="TH SarabunIT๙" w:cs="TH SarabunIT๙" w:hint="cs"/>
                <w:cs/>
              </w:rPr>
              <w:t>ประโยชน์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294799" w:rsidTr="000A0DE4">
        <w:trPr>
          <w:trHeight w:val="692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294799" w:rsidTr="000A0DE4">
        <w:trPr>
          <w:trHeight w:val="706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294799" w:rsidTr="000A0DE4">
        <w:trPr>
          <w:trHeight w:val="679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294799" w:rsidTr="000A0DE4">
        <w:trPr>
          <w:trHeight w:val="774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การรักษาคุณภาพตามมาตรฐานวิชาชีพและจรรยาบรรณวิชาชีพ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294799" w:rsidTr="000A0DE4">
        <w:trPr>
          <w:trHeight w:val="747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FF3904" w:rsidRPr="003C671B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การรักษาภาพลักษณ์และความสามัคคีในองค์กร ชุมชน และสังคม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F3904" w:rsidRPr="007C08B2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FF3904" w:rsidRPr="007C08B2" w:rsidRDefault="00FF3904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FF3904" w:rsidRPr="007C08B2" w:rsidRDefault="00FF3904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AA19BE" w:rsidRDefault="00086335" w:rsidP="00086335">
      <w:pPr>
        <w:rPr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086335" w:rsidRPr="00122FD3" w:rsidRDefault="00086335" w:rsidP="00086335">
      <w:pPr>
        <w:spacing w:line="276" w:lineRule="auto"/>
        <w:rPr>
          <w:rFonts w:ascii="TH SarabunIT๙" w:hAnsi="TH SarabunIT๙" w:cs="TH SarabunIT๙"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3 </w:t>
      </w:r>
      <w:r>
        <w:rPr>
          <w:rFonts w:ascii="TH SarabunIT๙" w:hAnsi="TH SarabunIT๙" w:cs="TH SarabunIT๙" w:hint="cs"/>
          <w:b/>
          <w:bCs/>
          <w:cs/>
        </w:rPr>
        <w:t xml:space="preserve"> การสรุปผลการประเมิน</w:t>
      </w:r>
      <w:r w:rsidRPr="00294799">
        <w:rPr>
          <w:rFonts w:ascii="TH SarabunIT๙" w:hAnsi="TH SarabunIT๙" w:cs="TH SarabunIT๙"/>
          <w:b/>
          <w:bCs/>
        </w:rPr>
        <w:t xml:space="preserve">  </w:t>
      </w:r>
    </w:p>
    <w:tbl>
      <w:tblPr>
        <w:tblW w:w="10325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3"/>
        <w:gridCol w:w="1560"/>
        <w:gridCol w:w="1842"/>
      </w:tblGrid>
      <w:tr w:rsidR="00086335" w:rsidRPr="00EA3AE2" w:rsidTr="00A14471">
        <w:trPr>
          <w:trHeight w:val="409"/>
        </w:trPr>
        <w:tc>
          <w:tcPr>
            <w:tcW w:w="6923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องค์ประกอบการประเมิน</w:t>
            </w:r>
          </w:p>
        </w:tc>
        <w:tc>
          <w:tcPr>
            <w:tcW w:w="1560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842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ที่ได้</w:t>
            </w:r>
          </w:p>
        </w:tc>
      </w:tr>
      <w:tr w:rsidR="00086335" w:rsidRPr="00EA3AE2" w:rsidTr="00A14471">
        <w:trPr>
          <w:trHeight w:val="58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445F2B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ตอนที่ 1 การประเมินประสิทธิภาพและประสิทธิผลการปฏิบัติงาน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EA3AE2" w:rsidTr="00A14471">
        <w:trPr>
          <w:trHeight w:val="79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 xml:space="preserve">ตอนที่ </w:t>
            </w:r>
            <w:r>
              <w:rPr>
                <w:rFonts w:ascii="TH SarabunIT๙" w:hAnsi="TH SarabunIT๙" w:cs="TH SarabunIT๙"/>
                <w:b/>
                <w:bCs/>
              </w:rPr>
              <w:t>2</w:t>
            </w:r>
            <w:r w:rsidRPr="00294799">
              <w:rPr>
                <w:rFonts w:ascii="TH SarabunIT๙" w:hAnsi="TH SarabunIT๙" w:cs="TH SarabunIT๙"/>
                <w:b/>
                <w:bCs/>
              </w:rPr>
              <w:t xml:space="preserve"> </w:t>
            </w: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การประเมิน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 xml:space="preserve">การปฏิบัติตนในการรักษาวินัย คุณธรรม จริยธรรม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และจรรยาบรรณ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วิชาชีพ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5C7AC8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คิดเป็นร้อยละ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294799" w:rsidRDefault="00086335" w:rsidP="00086335">
      <w:pPr>
        <w:spacing w:line="144" w:lineRule="auto"/>
        <w:jc w:val="center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="00ED7A2E">
        <w:rPr>
          <w:rFonts w:ascii="TH SarabunPSK" w:hAnsi="TH SarabunPSK" w:cs="TH SarabunPSK" w:hint="cs"/>
          <w:cs/>
        </w:rPr>
        <w:t xml:space="preserve">      </w:t>
      </w:r>
      <w:r>
        <w:rPr>
          <w:rFonts w:ascii="TH SarabunPSK" w:hAnsi="TH SarabunPSK" w:cs="TH SarabunPSK" w:hint="cs"/>
          <w:cs/>
        </w:rPr>
        <w:t xml:space="preserve">  (</w:t>
      </w:r>
      <w:r w:rsidR="00973633">
        <w:rPr>
          <w:rFonts w:ascii="TH SarabunPSK" w:hAnsi="TH SarabunPSK" w:cs="TH SarabunPSK" w:hint="cs"/>
          <w:cs/>
        </w:rPr>
        <w:t>นาง</w:t>
      </w:r>
      <w:r w:rsidR="00ED7A2E">
        <w:rPr>
          <w:rFonts w:ascii="TH SarabunPSK" w:hAnsi="TH SarabunPSK" w:cs="TH SarabunPSK" w:hint="cs"/>
          <w:cs/>
        </w:rPr>
        <w:t>ประนอม  แกมชัยภูมิ</w:t>
      </w:r>
      <w:r>
        <w:rPr>
          <w:rFonts w:ascii="TH SarabunPSK" w:hAnsi="TH SarabunPSK" w:cs="TH SarabunPSK" w:hint="cs"/>
          <w:cs/>
        </w:rPr>
        <w:t>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973633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ตำแหน่ง..</w:t>
      </w:r>
      <w:r w:rsidR="00973633">
        <w:rPr>
          <w:rFonts w:ascii="TH SarabunPSK" w:hAnsi="TH SarabunPSK" w:cs="TH SarabunPSK" w:hint="cs"/>
          <w:cs/>
        </w:rPr>
        <w:t>..</w:t>
      </w:r>
      <w:r w:rsidR="00A47DD5">
        <w:rPr>
          <w:rFonts w:ascii="TH SarabunPSK" w:hAnsi="TH SarabunPSK" w:cs="TH SarabunPSK" w:hint="cs"/>
          <w:cs/>
        </w:rPr>
        <w:t>.............</w:t>
      </w:r>
      <w:r w:rsidR="00973633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 w:hint="cs"/>
          <w:cs/>
        </w:rPr>
        <w:t>..</w:t>
      </w:r>
      <w:r w:rsidR="00973633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7DD5">
        <w:rPr>
          <w:rFonts w:ascii="TH SarabunPSK" w:hAnsi="TH SarabunPSK" w:cs="TH SarabunPSK" w:hint="cs"/>
          <w:cs/>
        </w:rPr>
        <w:t xml:space="preserve">  </w:t>
      </w:r>
      <w:r w:rsidR="0097363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วันที่........................................................</w:t>
      </w:r>
      <w:r w:rsidR="00A47DD5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CF0060" w:rsidRDefault="00CF0060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after="240" w:line="360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AEF4A" wp14:editId="069AB99C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6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4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9.65pt;margin-top:-4.75pt;width:60.1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wjgQ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" stroked="f">
                <v:textbox>
                  <w:txbxContent>
                    <w:p w:rsidR="00086335" w:rsidRPr="008F238D" w:rsidRDefault="00086335" w:rsidP="00086335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4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086335" w:rsidRDefault="00086335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-3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4 </w:t>
      </w:r>
      <w:r>
        <w:rPr>
          <w:rFonts w:ascii="TH SarabunIT๙" w:hAnsi="TH SarabunIT๙" w:cs="TH SarabunIT๙" w:hint="cs"/>
          <w:b/>
          <w:bCs/>
          <w:cs/>
        </w:rPr>
        <w:t xml:space="preserve"> ผลการประเมิน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>4.1 ผลการประเมินตนเอง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ข้าพเจ้าขอรับรองว่าได้ประเมินตนเองตรงตามเอกสารหลักฐานที่มีอยู่จริง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(..</w:t>
      </w:r>
      <w:r w:rsidR="00536B84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นาง</w:t>
      </w:r>
      <w:r w:rsidR="002272C5">
        <w:rPr>
          <w:rFonts w:ascii="TH SarabunPSK" w:hAnsi="TH SarabunPSK" w:cs="TH SarabunPSK" w:hint="cs"/>
          <w:cs/>
        </w:rPr>
        <w:t>ประนอม  แกมชัยภูมิ</w:t>
      </w:r>
      <w:r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ตำแหน่ง................</w:t>
      </w:r>
      <w:r w:rsidR="002272C5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</w:t>
      </w:r>
      <w:r w:rsidR="00536B84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 w:hint="cs"/>
          <w:b/>
          <w:bCs/>
          <w:cs/>
        </w:rPr>
        <w:t>4.2 ผลการประเมินของผู้ประเมิน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ดีเด่น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 w:rsidRPr="00CC0145">
        <w:rPr>
          <w:rFonts w:ascii="TH SarabunIT๙" w:hAnsi="TH SarabunIT๙" w:cs="TH SarabunIT๙"/>
        </w:rPr>
        <w:t xml:space="preserve"> 90.00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ขึ้นไป)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ดีมาก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80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 w:hint="cs"/>
          <w:cs/>
        </w:rPr>
        <w:t>89.99)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70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7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พอใช้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60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6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ปรับปรุง  </w:t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59</w:t>
      </w:r>
      <w:r w:rsidRPr="00CC0145">
        <w:rPr>
          <w:rFonts w:ascii="TH SarabunIT๙" w:hAnsi="TH SarabunIT๙" w:cs="TH SarabunIT๙"/>
        </w:rPr>
        <w:t>.</w:t>
      </w:r>
      <w:r w:rsidRPr="006A1658">
        <w:rPr>
          <w:rFonts w:ascii="TH SarabunIT๙" w:hAnsi="TH SarabunIT๙" w:cs="TH SarabunIT๙"/>
        </w:rPr>
        <w:t>99</w:t>
      </w:r>
      <w:r w:rsidRPr="006A1658">
        <w:rPr>
          <w:rFonts w:ascii="TH SarabunIT๙" w:hAnsi="TH SarabunIT๙" w:cs="TH SarabunIT๙" w:hint="cs"/>
          <w:cs/>
        </w:rPr>
        <w:t xml:space="preserve"> ลงมา</w:t>
      </w:r>
      <w:r w:rsidRPr="00CC0145">
        <w:rPr>
          <w:rFonts w:ascii="TH SarabunIT๙" w:hAnsi="TH SarabunIT๙" w:cs="TH SarabunIT๙" w:hint="cs"/>
          <w:cs/>
        </w:rPr>
        <w:t>)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>ความเห็นของผู้บังคับบัญชา</w:t>
      </w:r>
    </w:p>
    <w:p w:rsidR="00086335" w:rsidRPr="006A1658" w:rsidRDefault="00086335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spacing w:line="168" w:lineRule="auto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spacing w:line="168" w:lineRule="auto"/>
        <w:jc w:val="right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(ลงชื่อ)..........................................................ผู้ประเมิน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0F490B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(.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นาย</w:t>
      </w:r>
      <w:proofErr w:type="spellStart"/>
      <w:r w:rsidR="000F490B">
        <w:rPr>
          <w:rFonts w:ascii="TH SarabunPSK" w:hAnsi="TH SarabunPSK" w:cs="TH SarabunPSK" w:hint="cs"/>
          <w:cs/>
        </w:rPr>
        <w:t>ชนาธิป</w:t>
      </w:r>
      <w:proofErr w:type="spellEnd"/>
      <w:r w:rsidR="000F490B">
        <w:rPr>
          <w:rFonts w:ascii="TH SarabunPSK" w:hAnsi="TH SarabunPSK" w:cs="TH SarabunPSK" w:hint="cs"/>
          <w:cs/>
        </w:rPr>
        <w:t xml:space="preserve">  ขวัญมา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..)</w:t>
      </w:r>
    </w:p>
    <w:p w:rsidR="00086335" w:rsidRDefault="000F490B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</w:t>
      </w:r>
      <w:r w:rsidR="00086335">
        <w:rPr>
          <w:rFonts w:ascii="TH SarabunPSK" w:hAnsi="TH SarabunPSK" w:cs="TH SarabunPSK" w:hint="cs"/>
          <w:cs/>
        </w:rPr>
        <w:t>ตำแหน่ง</w:t>
      </w:r>
      <w:r>
        <w:rPr>
          <w:rFonts w:ascii="TH SarabunPSK" w:hAnsi="TH SarabunPSK" w:cs="TH SarabunPSK" w:hint="cs"/>
          <w:cs/>
        </w:rPr>
        <w:t xml:space="preserve"> ผู้อำนวยการกองส่งเสริมการเกษตร </w:t>
      </w:r>
      <w:r w:rsidR="003338F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รักษาราชการแทน</w:t>
      </w:r>
    </w:p>
    <w:p w:rsidR="000F490B" w:rsidRDefault="000F490B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ผู้อำนวยการกองการศึกษา ศาสนาและวัฒนธรรม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Pr="005E25A0" w:rsidRDefault="00086335" w:rsidP="00086335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5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429.65pt;margin-top:-4.75pt;width:60.1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rHhAIAABU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K&#10;kSIdUPTAB4+u9YC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" stroked="f">
                <v:textbox>
                  <w:txbxContent>
                    <w:p w:rsidR="00086335" w:rsidRPr="008F238D" w:rsidRDefault="00086335" w:rsidP="00086335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5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086335" w:rsidRDefault="00086335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-4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5 </w:t>
      </w:r>
      <w:r>
        <w:rPr>
          <w:rFonts w:ascii="TH SarabunIT๙" w:hAnsi="TH SarabunIT๙" w:cs="TH SarabunIT๙" w:hint="cs"/>
          <w:b/>
          <w:bCs/>
          <w:cs/>
        </w:rPr>
        <w:t xml:space="preserve"> การรับทราบผลการประเมิน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ผู้รับการประเมิน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ได้รับทราบผลการประเมินและความเห็นของผู้บังคับบัญชา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ผู้รับการประเมิน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(...</w:t>
            </w:r>
            <w:r w:rsidR="00074C4A">
              <w:rPr>
                <w:rFonts w:ascii="TH SarabunPSK" w:hAnsi="TH SarabunPSK" w:cs="TH SarabunPSK" w:hint="cs"/>
                <w:cs/>
              </w:rPr>
              <w:t>นาง</w:t>
            </w:r>
            <w:r w:rsidR="00484ACC">
              <w:rPr>
                <w:rFonts w:ascii="TH SarabunPSK" w:hAnsi="TH SarabunPSK" w:cs="TH SarabunPSK" w:hint="cs"/>
                <w:cs/>
              </w:rPr>
              <w:t>ประนอม  แกมชัยภูมิ</w:t>
            </w:r>
            <w:r w:rsidRPr="00864B3E">
              <w:rPr>
                <w:rFonts w:ascii="TH SarabunPSK" w:hAnsi="TH SarabunPSK" w:cs="TH SarabunPSK" w:hint="cs"/>
                <w:cs/>
              </w:rPr>
              <w:t>....)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ตำแหน่ง....................</w:t>
            </w:r>
            <w:r w:rsidR="00074C4A">
              <w:rPr>
                <w:rFonts w:ascii="TH SarabunPSK" w:hAnsi="TH SarabunPSK" w:cs="TH SarabunPSK" w:hint="cs"/>
                <w:cs/>
              </w:rPr>
              <w:t>ครู</w:t>
            </w:r>
            <w:r w:rsidRPr="00864B3E">
              <w:rPr>
                <w:rFonts w:ascii="TH SarabunPSK" w:hAnsi="TH SarabunPSK" w:cs="TH SarabunPSK" w:hint="cs"/>
                <w:cs/>
              </w:rPr>
              <w:t>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วันที่.................................................................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ได้แจ้งผลการประเมินและผู้รับการประเมินได้ลงนามรับทราบ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ได้แจ้งผลการประเมินเมื่อวันที่..........</w:t>
            </w:r>
            <w:r>
              <w:rPr>
                <w:rFonts w:ascii="TH SarabunIT๙" w:hAnsi="TH SarabunIT๙" w:cs="TH SarabunIT๙" w:hint="cs"/>
                <w:cs/>
              </w:rPr>
              <w:t>เดือน</w:t>
            </w:r>
            <w:r w:rsidRPr="00864B3E">
              <w:rPr>
                <w:rFonts w:ascii="TH SarabunIT๙" w:hAnsi="TH SarabunIT๙" w:cs="TH SarabunIT๙" w:hint="cs"/>
                <w:cs/>
              </w:rPr>
              <w:t>........................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พ.ศ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..........</w:t>
            </w:r>
            <w:r w:rsidRPr="00864B3E">
              <w:rPr>
                <w:rFonts w:ascii="TH SarabunIT๙" w:hAnsi="TH SarabunIT๙" w:cs="TH SarabunIT๙" w:hint="cs"/>
                <w:cs/>
              </w:rPr>
              <w:t>.......แล้ว</w:t>
            </w:r>
          </w:p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  <w:t xml:space="preserve">      </w:t>
            </w:r>
            <w:r w:rsidRPr="00864B3E">
              <w:rPr>
                <w:rFonts w:ascii="TH SarabunIT๙" w:hAnsi="TH SarabunIT๙" w:cs="TH SarabunIT๙" w:hint="cs"/>
                <w:cs/>
              </w:rPr>
              <w:t>แต่ผู้รับการประเมินไม่ลงนามรับทราบ</w:t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>(ลงชื่อ)..........................................................ผู้ประเมิน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</w:t>
            </w:r>
            <w:r w:rsidR="00E44A71">
              <w:rPr>
                <w:rFonts w:ascii="TH SarabunPSK" w:hAnsi="TH SarabunPSK" w:cs="TH SarabunPSK" w:hint="cs"/>
                <w:cs/>
              </w:rPr>
              <w:t>นาย</w:t>
            </w:r>
            <w:proofErr w:type="spellStart"/>
            <w:r w:rsidR="00E44A71">
              <w:rPr>
                <w:rFonts w:ascii="TH SarabunPSK" w:hAnsi="TH SarabunPSK" w:cs="TH SarabunPSK" w:hint="cs"/>
                <w:cs/>
              </w:rPr>
              <w:t>ชนาธิป</w:t>
            </w:r>
            <w:proofErr w:type="spellEnd"/>
            <w:r w:rsidR="00E44A71">
              <w:rPr>
                <w:rFonts w:ascii="TH SarabunPSK" w:hAnsi="TH SarabunPSK" w:cs="TH SarabunPSK" w:hint="cs"/>
                <w:cs/>
              </w:rPr>
              <w:t xml:space="preserve">  ขวัญมา</w:t>
            </w:r>
            <w:r>
              <w:rPr>
                <w:rFonts w:ascii="TH SarabunPSK" w:hAnsi="TH SarabunPSK" w:cs="TH SarabunPSK" w:hint="cs"/>
                <w:cs/>
              </w:rPr>
              <w:t>........)</w:t>
            </w:r>
          </w:p>
          <w:p w:rsidR="00E44A71" w:rsidRDefault="00E44A71" w:rsidP="00E44A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</w:t>
            </w:r>
            <w:r w:rsidR="00086335">
              <w:rPr>
                <w:rFonts w:ascii="TH SarabunPSK" w:hAnsi="TH SarabunPSK" w:cs="TH SarabunPSK" w:hint="cs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ผู้อำนวยการกองส่งเสริมการเกษตร </w:t>
            </w:r>
            <w:r w:rsidR="00D32B42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รักษาราชการแทน</w:t>
            </w:r>
          </w:p>
          <w:p w:rsidR="00086335" w:rsidRDefault="00E44A71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ผู้อำนวยการกองการศึกษา ศาสนาและวัฒนธรรม</w:t>
            </w:r>
          </w:p>
          <w:p w:rsidR="00086335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sz w:val="40"/>
                <w:szCs w:val="40"/>
                <w:cs/>
              </w:rPr>
            </w:pPr>
            <w:r>
              <w:rPr>
                <w:rFonts w:ascii="TH SarabunIT๙" w:hAnsi="TH SarabunIT๙" w:cs="TH SarabunIT๙" w:hint="cs"/>
                <w:sz w:val="40"/>
                <w:szCs w:val="40"/>
                <w:cs/>
              </w:rPr>
              <w:t xml:space="preserve">    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(ลงชื่อ).......................................................พยาน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      (....................................................)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</w:rPr>
        <w:tab/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E40E64" w:rsidRDefault="00E40E64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5C50DF" w:rsidRDefault="005C50DF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423CA" wp14:editId="118DF266">
                <wp:simplePos x="0" y="0"/>
                <wp:positionH relativeFrom="column">
                  <wp:posOffset>5537835</wp:posOffset>
                </wp:positionH>
                <wp:positionV relativeFrom="paragraph">
                  <wp:posOffset>-153035</wp:posOffset>
                </wp:positionV>
                <wp:extent cx="763270" cy="334010"/>
                <wp:effectExtent l="635" t="317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6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36.05pt;margin-top:-12.05pt;width:60.1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" stroked="f">
                <v:textbox>
                  <w:txbxContent>
                    <w:p w:rsidR="00086335" w:rsidRPr="008F238D" w:rsidRDefault="00086335" w:rsidP="00086335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6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</w:t>
                      </w:r>
                    </w:p>
                    <w:p w:rsidR="00086335" w:rsidRDefault="00086335" w:rsidP="00086335"/>
                  </w:txbxContent>
                </v:textbox>
              </v:shape>
            </w:pict>
          </mc:Fallback>
        </mc:AlternateContent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21689B" w:rsidP="00086335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- 5</w:t>
      </w:r>
      <w:r w:rsidR="00086335">
        <w:rPr>
          <w:rFonts w:ascii="TH SarabunIT๙" w:hAnsi="TH SarabunIT๙" w:cs="TH SarabunIT๙" w:hint="cs"/>
          <w:cs/>
        </w:rPr>
        <w:t xml:space="preserve"> 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</w:t>
      </w:r>
      <w:r>
        <w:rPr>
          <w:rFonts w:ascii="TH SarabunIT๙" w:hAnsi="TH SarabunIT๙" w:cs="TH SarabunIT๙"/>
          <w:b/>
          <w:bCs/>
        </w:rPr>
        <w:t xml:space="preserve">6  </w:t>
      </w:r>
      <w:r>
        <w:rPr>
          <w:rFonts w:ascii="TH SarabunIT๙" w:hAnsi="TH SarabunIT๙" w:cs="TH SarabunIT๙" w:hint="cs"/>
          <w:b/>
          <w:bCs/>
          <w:cs/>
        </w:rPr>
        <w:t xml:space="preserve"> ความเห็น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6.1 ความเห็นของ</w:t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ผู้บังคับบัญชา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เหนือขึ้นไป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(........</w:t>
            </w:r>
            <w:r w:rsidR="00337C11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</w:t>
            </w:r>
            <w:r w:rsidR="00EF1C69">
              <w:rPr>
                <w:rFonts w:ascii="TH SarabunPSK" w:hAnsi="TH SarabunPSK" w:cs="TH SarabunPSK" w:hint="cs"/>
                <w:cs/>
              </w:rPr>
              <w:t xml:space="preserve"> </w:t>
            </w:r>
            <w:r w:rsidR="00337C11">
              <w:rPr>
                <w:rFonts w:ascii="TH SarabunPSK" w:hAnsi="TH SarabunPSK" w:cs="TH SarabunPSK" w:hint="cs"/>
                <w:cs/>
              </w:rPr>
              <w:t xml:space="preserve"> ตำแหน่ง..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="00337C11">
              <w:rPr>
                <w:rFonts w:ascii="TH SarabunPSK" w:hAnsi="TH SarabunPSK" w:cs="TH SarabunPSK" w:hint="cs"/>
                <w:cs/>
              </w:rPr>
              <w:t>ปลัดองค์การบริหารส่วนตำบลถ้ำวัวแดง...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6.2 ความเห็นของคณะกรรมการกลั่นกรองฯ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</w:t>
            </w:r>
            <w:r w:rsidR="00EF1C69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</w:t>
            </w:r>
            <w:r w:rsidR="00FC3C2A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ประธานคณะกรรมการกลั่นกรองฯ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6.3 ความเห็นของนายกองค์กรปกครองส่วนท้องถิ่น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>เห็นด้วยกับผลการประเมินของ</w:t>
            </w:r>
            <w:r>
              <w:rPr>
                <w:rFonts w:ascii="TH SarabunPSK" w:hAnsi="TH SarabunPSK" w:cs="TH SarabunPSK" w:hint="cs"/>
                <w:cs/>
              </w:rPr>
              <w:t>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</w:t>
            </w:r>
            <w:r w:rsidR="00AB136F">
              <w:rPr>
                <w:rFonts w:ascii="TH SarabunPSK" w:hAnsi="TH SarabunPSK" w:cs="TH SarabunPSK" w:hint="cs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cs/>
              </w:rPr>
              <w:t xml:space="preserve">     (</w:t>
            </w:r>
            <w:r w:rsidR="00AB136F">
              <w:rPr>
                <w:rFonts w:ascii="TH SarabunPSK" w:hAnsi="TH SarabunPSK" w:cs="TH SarabunPSK" w:hint="cs"/>
                <w:cs/>
              </w:rPr>
              <w:t xml:space="preserve">นายอาทิตย์ </w:t>
            </w:r>
            <w:proofErr w:type="spellStart"/>
            <w:r w:rsidR="00AB136F">
              <w:rPr>
                <w:rFonts w:ascii="TH SarabunPSK" w:hAnsi="TH SarabunPSK" w:cs="TH SarabunPSK" w:hint="cs"/>
                <w:cs/>
              </w:rPr>
              <w:t>ศิ</w:t>
            </w:r>
            <w:proofErr w:type="spellEnd"/>
            <w:r w:rsidR="00AB136F">
              <w:rPr>
                <w:rFonts w:ascii="TH SarabunPSK" w:hAnsi="TH SarabunPSK" w:cs="TH SarabunPSK" w:hint="cs"/>
                <w:cs/>
              </w:rPr>
              <w:t>ริบุ</w:t>
            </w:r>
            <w:proofErr w:type="spellStart"/>
            <w:r w:rsidR="00AB136F">
              <w:rPr>
                <w:rFonts w:ascii="TH SarabunPSK" w:hAnsi="TH SarabunPSK" w:cs="TH SarabunPSK" w:hint="cs"/>
                <w:cs/>
              </w:rPr>
              <w:t>ตวงศ์</w:t>
            </w:r>
            <w:proofErr w:type="spellEnd"/>
          </w:p>
          <w:p w:rsidR="00074F65" w:rsidRPr="008D46C6" w:rsidRDefault="00074F6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                                                             </w:t>
            </w:r>
            <w:r w:rsidRPr="008D46C6">
              <w:rPr>
                <w:rFonts w:ascii="TH SarabunPSK" w:hAnsi="TH SarabunPSK" w:cs="TH SarabunPSK" w:hint="cs"/>
                <w:cs/>
              </w:rPr>
              <w:t>นายกองค์การบริหารส่วนตำบลถ้ำวัวแดง</w:t>
            </w:r>
          </w:p>
          <w:p w:rsidR="00086335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AB136F" w:rsidRDefault="00AB136F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FF3904" w:rsidRPr="00014DB0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ตัวชี้วัดและเกณฑ์การประเมินผลการปฏิบัติงาน</w:t>
      </w:r>
    </w:p>
    <w:p w:rsidR="00FF3904" w:rsidRPr="00014DB0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ของข้าราชการครูและบุคลากรทางการศึกษา</w:t>
      </w:r>
    </w:p>
    <w:p w:rsidR="00FF3904" w:rsidRPr="00014DB0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Pr="00014DB0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</w:t>
      </w:r>
    </w:p>
    <w:p w:rsidR="00FF3904" w:rsidRPr="00014DB0" w:rsidRDefault="00FF3904" w:rsidP="00FF3904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การประเมินประสิทธิภาพและประสิทธิผลการปฏิบัติงาน</w:t>
      </w:r>
    </w:p>
    <w:p w:rsidR="00FF3904" w:rsidRPr="00014DB0" w:rsidRDefault="00FF3904" w:rsidP="00FF3904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(70 คะแนน)</w:t>
      </w: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FF3904" w:rsidRPr="004E7457" w:rsidTr="000A0DE4">
        <w:tc>
          <w:tcPr>
            <w:tcW w:w="2695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F3904" w:rsidRPr="004E7457" w:rsidTr="000A0DE4">
        <w:tc>
          <w:tcPr>
            <w:tcW w:w="9355" w:type="dxa"/>
            <w:gridSpan w:val="3"/>
            <w:shd w:val="clear" w:color="auto" w:fill="E5B8B7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1.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ด้านการจัดการเรียนการสอน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45  คะแนน</w:t>
            </w:r>
          </w:p>
        </w:tc>
      </w:tr>
      <w:tr w:rsidR="00FF3904" w:rsidRPr="004E745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1.1 การสร้างหรือการพัฒนาหลักสูตร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มีการบันทึกผลการใช้หลักสูตร เพื่อนำผลไปปรับปรุงและพัฒนาหลักสูตร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เอกสารการวิเคราะห์มาตรฐานการเรียนรู้ และตัวชี้วัด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รายวิชาที่สอน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หน่วยการเรียนรู้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หลักฐานการประเมินผลการใช้หลักสูตร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หลักฐานอื่นๆ เพิ่มเติมที่เกี่ยวข้อง</w:t>
            </w: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มีการนำไปใช้กับผู้เรียนและบริบทของสถานศึกษาได้เหมาะสม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มีหน่วยการเรียนรู้ โดยครอบคลุมเนื้อหาของหลักสูตร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มีการทำมาตรฐานรายวิชาหรือคำอธิบายรายวิชา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มีการวิเคราะห์หลักสูตร มาตรฐานการเรียนรู้และตัวชี้วัด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1.2 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1.2.1</w:t>
            </w:r>
            <w:r w:rsidRPr="004D1EA7">
              <w:rPr>
                <w:rFonts w:ascii="TH SarabunPSK" w:hAnsi="TH SarabunPSK" w:cs="TH SarabunPSK"/>
                <w:cs/>
              </w:rPr>
              <w:t>การออกแบบหน่วย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มีการประเมินผลการใช้หน่วยการเรียนรู้และนำผลการประเมินมาปรับปรุง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หน่วยการเรียนรู้ของรายวิชาที่สอน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หลักฐานการประเมินผลการใช้หน่วยการเรียนรู้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หลักฐานอื่นๆ เพิ่มเติมที่เกี่ยวข้อง</w:t>
            </w: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มีการพัฒนากิจกรรมการเรียนรู้สอดคล้องกับธรรมชาติของสาระการเรียนรู้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มีกิจกรรมการเรียนรู้ที่มีวิธีการปฏิบัติที่หลากหลาย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มีหน่วยการเรียนรู้สอดคล้องกับผู้เรียน บริบทของสถานศึกษา/ ผลการประเมินคุณภาพผู้เรียน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rPr>
          <w:trHeight w:val="1333"/>
        </w:trPr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มีการออกแบบหน่วยการเรียนรู้ให้สอดคล้องกับรายวิชา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FF3904" w:rsidRDefault="00FF3904" w:rsidP="00FF3904">
      <w:pPr>
        <w:jc w:val="center"/>
        <w:rPr>
          <w:rFonts w:ascii="TH SarabunIT๙" w:hAnsi="TH SarabunIT๙" w:cs="TH SarabunIT๙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FF3904" w:rsidRPr="004D1EA7" w:rsidTr="000A0DE4">
        <w:tc>
          <w:tcPr>
            <w:tcW w:w="2695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F3904" w:rsidRPr="004D1EA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1.2.2 </w:t>
            </w:r>
            <w:r w:rsidRPr="004D1EA7">
              <w:rPr>
                <w:rFonts w:ascii="TH SarabunPSK" w:hAnsi="TH SarabunPSK" w:cs="TH SarabunPSK"/>
                <w:cs/>
              </w:rPr>
              <w:t>การจัดทำแผนการจัดการเรียนรู้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/แผนการจัดการศึกษาเฉพาะบุคคล</w:t>
            </w:r>
            <w:r w:rsidRPr="004D1EA7">
              <w:rPr>
                <w:rFonts w:ascii="TH SarabunPSK" w:hAnsi="TH SarabunPSK" w:cs="TH SarabunPSK"/>
              </w:rPr>
              <w:t>(IEP)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/แผนการสอนรายบุคคล</w:t>
            </w:r>
            <w:r w:rsidRPr="004D1EA7">
              <w:rPr>
                <w:rFonts w:ascii="TH SarabunPSK" w:hAnsi="TH SarabunPSK" w:cs="TH SarabunPSK"/>
              </w:rPr>
              <w:t>(IIP)/</w:t>
            </w:r>
            <w:r w:rsidRPr="004D1EA7">
              <w:rPr>
                <w:rFonts w:ascii="TH SarabunPSK" w:hAnsi="TH SarabunPSK" w:cs="TH SarabunPSK" w:hint="cs"/>
                <w:cs/>
              </w:rPr>
              <w:t>แผนการจัดประสบการณ์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มีบันทึกหลังการสอนและนำผลมาพัฒนาแผนการจัดการเรียนรู้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เอกสารการวิเคราะห์ผู้เรียน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แผนการจัดการเรียนรู้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หลักฐานการใช้แผนการจัดการเรียนรู้และบันทึกผลหลังสอน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มีกิจกรรมการเรียนรู้ที่สอดคล้องกับธรรมชาติของสาระการเรียนรู้และผู้เรียน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มีแผนการจัดการเรียนรู้ ที่มีองค์ประกอบครบถ้วนตามรูปแบบที่สถานศึกษาหรือส่วนราชการต้นสังกัดกำหนดและสามารถนำไปปฏิบัติได้จริง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มีการจัดทำแผนการจัดการเรียนรู้ที่สอดคล้องกับหน่วยการเรียนรู้ 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มีกระบวนการวิเคราะห์ และการวิเคราะห์ผู้เรียนเป็นรายบุคคล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1.2.3 </w:t>
            </w:r>
            <w:r w:rsidRPr="004D1EA7">
              <w:rPr>
                <w:rFonts w:ascii="TH SarabunPSK" w:hAnsi="TH SarabunPSK" w:cs="TH SarabunPSK"/>
                <w:cs/>
              </w:rPr>
              <w:t>กลยุทธ์ในการจัดการเรียนรู้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มีการนำผลประเมินมาปรับปรุงการจัดการเรียนรู้ให้มีคุณภาพสูงขึ้น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sz w:val="24"/>
              </w:rPr>
            </w:pPr>
            <w:r w:rsidRPr="004D1EA7">
              <w:rPr>
                <w:rFonts w:ascii="TH SarabunPSK" w:hAnsi="TH SarabunPSK" w:cs="TH SarabunPSK" w:hint="cs"/>
                <w:sz w:val="24"/>
                <w:cs/>
              </w:rPr>
              <w:t>1. แผนการจัดการเรียนรู้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</w:rPr>
              <w:t>2.</w:t>
            </w:r>
            <w:r w:rsidRPr="004D1EA7">
              <w:rPr>
                <w:rFonts w:ascii="TH SarabunPSK" w:hAnsi="TH SarabunPSK" w:cs="TH SarabunPSK" w:hint="cs"/>
                <w:cs/>
              </w:rPr>
              <w:t>สื่อ นวัตกรรม เทคโนโลยี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การจัดการเรียนรู้ และแหล่งการเรียนรู้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หลักฐานการประเมินผลการใช้กลยุทธ์การจัดการเรียนรู้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มีการประเมินผลการใช้กลยุทธ์ในการจัดการเรียนรู้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มีการจัดการเรียนรู้ซึ่งมีการวัดผล ประเมินผล ตามแผนการจัดการเรียนรู้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มีการจัดการเรียนรู้ที่สอดคล้องกับมาตรฐานการเรียนรู้ ตัวชี้วัด และจุดประสงค์การเรียนรู้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มีการจัดการเรียนรู้โดยใช้รูปแบบ เทคนิค และเน้นกระบวนการ </w:t>
            </w:r>
            <w:r w:rsidRPr="004D1EA7">
              <w:rPr>
                <w:rFonts w:ascii="TH SarabunPSK" w:hAnsi="TH SarabunPSK" w:cs="TH SarabunPSK"/>
              </w:rPr>
              <w:t>Active Learning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.</w:t>
      </w: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rPr>
          <w:rFonts w:ascii="TH SarabunIT๙" w:hAnsi="TH SarabunIT๙" w:cs="TH SarabunIT๙"/>
        </w:rPr>
      </w:pPr>
    </w:p>
    <w:p w:rsidR="00FF3904" w:rsidRDefault="00FF3904" w:rsidP="00FF3904">
      <w:pPr>
        <w:jc w:val="center"/>
      </w:pPr>
      <w:r>
        <w:rPr>
          <w:rFonts w:hint="cs"/>
          <w:cs/>
        </w:rPr>
        <w:lastRenderedPageBreak/>
        <w:t>-3-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FF3904" w:rsidRPr="004E7457" w:rsidTr="000A0DE4">
        <w:tc>
          <w:tcPr>
            <w:tcW w:w="2695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F3904" w:rsidRPr="004E745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 </w:t>
            </w:r>
            <w:r w:rsidRPr="004D1EA7">
              <w:rPr>
                <w:rFonts w:ascii="TH SarabunPSK" w:hAnsi="TH SarabunPSK" w:cs="TH SarabunPSK"/>
                <w:cs/>
              </w:rPr>
              <w:t>คุณภาพผู้เรียน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1.2.4.1</w:t>
            </w:r>
            <w:r w:rsidRPr="004D1EA7">
              <w:rPr>
                <w:rFonts w:ascii="TH SarabunPSK" w:hAnsi="TH SarabunPSK" w:cs="TH SarabunPSK"/>
                <w:cs/>
              </w:rPr>
              <w:t>ผลสัมฤทธิ์ทางวิชาการของผู้เรียน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   ในรายวิชาที่สอนมีผลสัมฤทธิ์ทางวิชาการเป็นไปตามค่าเป้าหมายที่สถานศึกษากำหนด**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1.เอกสารหลักฐานแสดงผลการเรียนของนักเรียนรายวิชาที่สอน</w:t>
            </w:r>
            <w:r w:rsidRPr="004D1EA7">
              <w:rPr>
                <w:rFonts w:ascii="TH SarabunPSK" w:hAnsi="TH SarabunPSK" w:cs="TH SarabunPSK"/>
              </w:rPr>
              <w:t xml:space="preserve"> </w:t>
            </w:r>
            <w:r w:rsidRPr="004D1EA7">
              <w:rPr>
                <w:rFonts w:ascii="TH SarabunPSK" w:hAnsi="TH SarabunPSK" w:cs="TH SarabunPSK" w:hint="cs"/>
                <w:cs/>
              </w:rPr>
              <w:t>/กลุ่มสาระการเรียนรู้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65         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60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55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50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1.2.4.2 </w:t>
            </w:r>
            <w:r w:rsidRPr="004D1EA7">
              <w:rPr>
                <w:rFonts w:ascii="TH SarabunPSK" w:hAnsi="TH SarabunPSK" w:cs="TH SarabunPSK"/>
                <w:cs/>
              </w:rPr>
              <w:t>คุณลักษณะที่พึงประสงค์ของผู้เรียน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90   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1.เอกสารหลักฐานการจัดกิจกรรม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แบบประเมินคุณลักษณะที่พึงประสงค์ตามหลักสูตรแกนกลาง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หลักฐานและร่องรอยอื่นๆ เพิ่มเติมที่เกี่ยวข้อง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85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80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75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FF3904" w:rsidRDefault="00FF3904" w:rsidP="00FF3904"/>
    <w:p w:rsidR="00FF3904" w:rsidRDefault="00FF3904" w:rsidP="00FF3904"/>
    <w:p w:rsidR="00FF3904" w:rsidRDefault="00FF3904" w:rsidP="00FF3904"/>
    <w:p w:rsidR="00FF3904" w:rsidRDefault="00FF3904" w:rsidP="00FF3904"/>
    <w:p w:rsidR="00FF3904" w:rsidRDefault="00FF3904" w:rsidP="00FF3904"/>
    <w:p w:rsidR="00FF3904" w:rsidRDefault="00FF3904" w:rsidP="00FF3904">
      <w:pPr>
        <w:jc w:val="center"/>
      </w:pPr>
      <w:r>
        <w:rPr>
          <w:rFonts w:hint="cs"/>
          <w:cs/>
        </w:rPr>
        <w:lastRenderedPageBreak/>
        <w:t>-4-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FF3904" w:rsidRPr="004E7457" w:rsidTr="000A0DE4">
        <w:tc>
          <w:tcPr>
            <w:tcW w:w="2695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F3904" w:rsidRPr="004E745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1.3 การสร้างหรือพัฒนาสื่อ นวัตกรรม เทคโนโลยีทางการศึกษาและแหล่งเรียนรู้</w:t>
            </w: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มีการประเมินผลการใช้สื่อ นวัตกรรม เทคโนโลยีทางการศึกษาและแหล่งเรียนรู้ แล้วนำผลการประเมินมาปรับปรุง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สื่อ นวัตกรรม เทคโนโลยีทางการศึกษาและแหล่งเรียนรู้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เอกสารหลักฐานการใช้สื่อ นวัตกรรม เทคโนโลยีทางการศึกษาและแหล่งเรียนรู้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เอกสารหลักฐานการประเมินและการปรับปรุงการใช้สื่อ นวัตกรรม เทคโนโลยีทางการศึกษาและแหล่งเรียนรู้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หลักฐานและร่องรอยอื่นๆ เพิ่มเติมที่เกี่ยวข้อง</w:t>
            </w: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มีการสร้างหรือจัดทำสื่อ นวัตกรรม เทคโนโลยีทางการศึกษาและแหล่งเรียนรู้ 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มีการพัฒนาสื่อ นวัตกรรม เทคโนโลยีทางการศึกษาและแหล่งเรียนรู้ ที่นำมาใช้ให้สอดคล้องกับผู้เรียน 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มีการใช้สื่อ นวัตกรรม เทคโนโลยีทางการศึกษาและแหล่งเรียนรู้ที่คัดเลือกแล้วมาใช้ให้สอดคล้องกับแผนการจัดการเรียนรู้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มีการพิจารณาสื่อ นวัตกรรม เทคโนโลยีทางการศึกษาและแหล่งเรียนรู้ มาใช้ในการจัดการเรียนรู้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1.4 การวัดและประเมินผลการเรียนรู้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มีการนำผลการประเมินผลเครื่องมือการวัด และประเมินผลไปใช้ในการพัฒนาเครื่องมือและพัฒนาผู้เรียน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เครื่องมือที่ใช้ในการวัดและประเมินผลการเรียนรู้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เอกสารหลักฐานการประเมินตามสภาพจริง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เอกสารหลักฐานการใช้เครื่องมือวัดและประเมินผล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4. เอกสารหลักฐาน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การสร้าง การประเมิน  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 และการพัฒนาเครื่องมือวัดผลและ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ระเมินผล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มีการประเมินผลเครื่องมือวัดผล   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323200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มีการใช้เครื่องมือวัดผล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323200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มีการออกแบบเครื่องมือวัดผล   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และประเมินผลไปใช้ประเมินตามสภาพจริง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323200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F3904" w:rsidRPr="004E745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มีการกำหนดเครื่องมือวัดผล   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และประเมินผลที่สอดคล้องกับมาตรฐานการเรียนรู้และตัวชี้วัด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323200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1.5 ศึกษา วิเคราะห์ สังเคราะห์หรือวิจัย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 xml:space="preserve">เพื่อแก้ปัญหา 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หรือพัฒนาการเรียนรู้ที่ส่งผล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ต่อคุณภาพผู้เรียน</w:t>
            </w: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มีการรายงานและเผยแพร่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29" w:type="dxa"/>
            <w:vMerge w:val="restart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เอกสารหลักฐานการศึกษาวิเคราะห์ สังเคราะห์ปัญหาหรือความต้องการพัฒนาการเรียนรู้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เอกสารหลักฐานการดำเนินการวิจัยฯ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หลักฐานแสดงผลการดำเนินการวิจัย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4. หลักฐานและร่องรอยอื่นๆ เพิ่มเติมที่เกี่ยวข้อง</w:t>
            </w: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มีการนำรูปแบบการจัดการเรียนรู้               ที่กำหนดและมีการสรุปผลการแก้ปัญหาหรือพัฒนาการเรียนรู้ของผู้เรียน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มีการดำเนินการแก้ปัญหา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การจัดการเรียนรู้ให้เหมาะสมกับผู้เรียน</w:t>
            </w:r>
          </w:p>
          <w:p w:rsidR="00FF3904" w:rsidRPr="00323200" w:rsidRDefault="00FF3904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และบริบทของสถานศึกษา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มีการออกแบบการแก้ปัญหาการจัดการเรียนรู้ของผู้เรียน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323200" w:rsidRDefault="00FF3904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มีการศึกษา วิเคราะห์ สังเคราะห์ 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FF3904" w:rsidRPr="00323200" w:rsidRDefault="00FF3904" w:rsidP="00FF3904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-5-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FF3904" w:rsidRPr="004D1EA7" w:rsidTr="000A0DE4">
        <w:tc>
          <w:tcPr>
            <w:tcW w:w="9464" w:type="dxa"/>
            <w:gridSpan w:val="3"/>
            <w:shd w:val="clear" w:color="auto" w:fill="E5B8B7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FF3904" w:rsidRPr="004D1EA7" w:rsidTr="000A0DE4">
        <w:tc>
          <w:tcPr>
            <w:tcW w:w="2695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F3904" w:rsidRPr="004D1EA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2.1 การบริหารจัดการชั้นเรียน และการจัดทำข้อมูลสารสนเทศ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ต้องเสริมแรงให้ผู้เรียน มีความมั่นใจในการพัฒนาตนเอง และเกิดแรงบันดาลใจ และมีระบบสารสนเทศ และเอกสารประจำชั้นเรียนหรือประจำวิชา การเข้าถึงและการใช้ระบบ สามารถใช้เป็นแบบอย่างที่ดีหรืออ้างอิงได้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สภาพห้องเรียน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ป้ายแสดงนิทรรศการ ป้ายนิเทศ ป้ายแสดงผลงานผู้เรียน สื่ออุปกรณ์อื่นๆ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ข้อมูลเพื่อจัดทำสารสนเทศ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สารสนเทศและเอกสารประจำชั้นเรียนหรือประจำวิชา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หลักฐานการใช้ในการเสริมสร้างและพัฒนาผู้เรียน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6. เอกสารหลักฐานแสดงการให้คำปรึกษา การจัดทำข้อมูลสารสนเทศในสถานศึกษา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7. หลักฐานและร่องรอยอื่นๆ เพิ่มเติมที่เกี่ยวข้อง</w:t>
            </w: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ต้องให้ผู้เรียนมีคุณธรรม จริยธรรม และคุณลักษณะอันพึงประสงค์ และมีการให้คำปรึกษา การจัดทำข้อมูลสารสนเทศ 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และเอกสารประจำชั้นเรียนหรือประจำวิชาในสถานศึกษา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ต้องส่งเสริมผู้เรียนให้เกิดกระบวนการคิด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มีทักษะชีวิตการทำงานและมีการเข้าถึง 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และใช้ระบบสารสนเทศ และเอกสารประจำ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ชั้นเรียนหรือประจำวิชาในการเสริมสร้าง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และพัฒนาผู้เรียน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โดยการมีส่วนร่วมของผู้เกี่ยวข้องและผู้เรียนมีความสุข และมีการดูแลและบริหารจัดการ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สารสนเทศ และเอกสารประจำชั้นเรียน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หรือประจำวิชาให้ถูกต้องและทันสมัย</w:t>
            </w:r>
          </w:p>
        </w:tc>
        <w:tc>
          <w:tcPr>
            <w:tcW w:w="2629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rPr>
          <w:trHeight w:val="2076"/>
        </w:trPr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มีการจัดสภาพแวดล้อมให้มีความปลอดภัย และเอื้อต่อการเรียนรู้ของผู้เรียน 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และมีการจัดรวบรวมข้อมูลเพื่อจัดทำสารสนเทศ และเอกสารประจำชั้นเรียน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</w:t>
            </w:r>
          </w:p>
        </w:tc>
        <w:tc>
          <w:tcPr>
            <w:tcW w:w="2629" w:type="dxa"/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FF3904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FF3904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FF3904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-6-</w:t>
      </w: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FF3904" w:rsidRPr="004D1EA7" w:rsidTr="000A0DE4">
        <w:tc>
          <w:tcPr>
            <w:tcW w:w="9355" w:type="dxa"/>
            <w:gridSpan w:val="3"/>
            <w:shd w:val="clear" w:color="auto" w:fill="E5B8B7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FF3904" w:rsidRPr="004D1EA7" w:rsidTr="000A0DE4">
        <w:tc>
          <w:tcPr>
            <w:tcW w:w="2695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F3904" w:rsidRPr="004D1EA7" w:rsidTr="000A0DE4">
        <w:tc>
          <w:tcPr>
            <w:tcW w:w="2695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2.2 การจัดระบบดูแลช่วยเหลือนักเรียน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มีผลการแก้ปัญหาหรือพัฒนาผู้เรียนเห็นได้อย่างชัดเจน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F3904" w:rsidRPr="00787EF1" w:rsidRDefault="00FF3904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1. เอกสารหลักฐานแสดงข้อมูลสารสนเทศของผู้เรียน</w:t>
            </w:r>
          </w:p>
          <w:p w:rsidR="00FF3904" w:rsidRPr="00787EF1" w:rsidRDefault="00FF3904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2. โครงการ/กิจกรรมแก้ปัญหาหรือพัฒนาผู้เรียน</w:t>
            </w:r>
          </w:p>
          <w:p w:rsidR="00FF3904" w:rsidRPr="00787EF1" w:rsidRDefault="00FF3904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3. เอกสารหลักฐานแสดงผลการดำเนินการ</w:t>
            </w:r>
          </w:p>
          <w:p w:rsidR="00FF3904" w:rsidRPr="00787EF1" w:rsidRDefault="00FF3904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4. หลักฐานและร่องรอย                    อื่น ๆ เพิ่มเติมที่เกี่ยวข้อง</w:t>
            </w:r>
          </w:p>
        </w:tc>
      </w:tr>
      <w:tr w:rsidR="00FF3904" w:rsidRPr="004D1EA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มีโครงการ/กิจกรรมที่สร้างสรรค์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และหลากหลายในการดูแลช่วยเหลือผู้เรียน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โครงการ/กิจกรรมเพื่อแก้ปัญหาหรือพัฒนาผู้เรียนสอดคล้องกับปัญหาหรือความต้องการจำเป็นที่จะต้องดูแลช่วยเหลือนัก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มีการบริหารจัดการข้อมูลในระบบสารสนเทศ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มีการจัดทำฐานข้อมูลของผู้เรียน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9355" w:type="dxa"/>
            <w:gridSpan w:val="3"/>
            <w:shd w:val="clear" w:color="auto" w:fill="E5B8B7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3.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ด้านการพัฒนาตนเองและพัฒนาวิชาชีพ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FF3904" w:rsidRPr="004D1EA7" w:rsidTr="000A0DE4">
        <w:tc>
          <w:tcPr>
            <w:tcW w:w="2695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F3904" w:rsidRPr="004D1EA7" w:rsidTr="000A0DE4">
        <w:tc>
          <w:tcPr>
            <w:tcW w:w="2695" w:type="dxa"/>
            <w:vMerge w:val="restart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3.1 การพัฒนาตนเอง</w:t>
            </w: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>มีการแลกเปลี่ยนเรียนรู้ร่วมกับเครือข่ายวิชาการหรือชุมชนการเรียนรู้ทางวิชาชีพ</w:t>
            </w:r>
          </w:p>
        </w:tc>
        <w:tc>
          <w:tcPr>
            <w:tcW w:w="2520" w:type="dxa"/>
            <w:vMerge w:val="restart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แฟ้มเอกสารหลักฐานการพัฒนาตนเอง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มีการนำความรู้ ทักษะที่ได้จากการพัฒนาตนเองมาพัฒนานวัตกรรมการจัดการเรียนรู้ที่ส่งผลต่อคุณภาพผู้เรียน</w:t>
            </w:r>
          </w:p>
        </w:tc>
        <w:tc>
          <w:tcPr>
            <w:tcW w:w="2520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มีการพัฒนาตนเองตามแผนพัฒนาตนเอง</w:t>
            </w:r>
          </w:p>
        </w:tc>
        <w:tc>
          <w:tcPr>
            <w:tcW w:w="2520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แผนพัฒนาตนเองมีความสอดคล้องกับแผนกลยุทธ์ของสถานศึกษา หรือส่วนราชการโดยความเห็นชอบของผู้บริหารสถานศึกษา</w:t>
            </w:r>
          </w:p>
        </w:tc>
        <w:tc>
          <w:tcPr>
            <w:tcW w:w="2520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c>
          <w:tcPr>
            <w:tcW w:w="2695" w:type="dxa"/>
            <w:vMerge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มีแผนพัฒนาตนเองที่สอดคล้องกับความรู้  คามสามารถ ทักษะและคุณลักษณะของตนเองและสภาพปัญหา หรือความต้องการจำเป็นในการปฏิบัติงานในสถานศึกษา</w:t>
            </w:r>
          </w:p>
        </w:tc>
        <w:tc>
          <w:tcPr>
            <w:tcW w:w="2520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-7-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2693"/>
        <w:gridCol w:w="4130"/>
        <w:gridCol w:w="8"/>
        <w:gridCol w:w="2524"/>
      </w:tblGrid>
      <w:tr w:rsidR="00FF3904" w:rsidRPr="004D1EA7" w:rsidTr="000A0DE4">
        <w:tc>
          <w:tcPr>
            <w:tcW w:w="2693" w:type="dxa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4" w:type="dxa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F3904" w:rsidRPr="004D1EA7" w:rsidTr="000A0DE4">
        <w:tc>
          <w:tcPr>
            <w:tcW w:w="2693" w:type="dxa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3.2 การพัฒนาวิชาชีพ</w:t>
            </w: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มีการสร้างเครือข่ายชุมชนการเรียนรู้แบบยั่งยืน</w:t>
            </w:r>
          </w:p>
        </w:tc>
        <w:tc>
          <w:tcPr>
            <w:tcW w:w="2524" w:type="dxa"/>
            <w:vMerge w:val="restart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เอกสารหลักฐานแสดงการเข้าร่วมและแลกเปลี่ยนเรียนรู้เพื่อพัฒนาวิชาชีพครู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นวัตกรรมจากการเข้าร่วมในชุมชนการเรียนรู้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เอกสารหลักฐานการนำนวัตกรรมมาจัดการเรียนรู้</w:t>
            </w:r>
          </w:p>
          <w:p w:rsidR="00FF3904" w:rsidRPr="00787EF1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เอกสารหลักฐานแสดงการสร้างเครือข่ายชุมชนการเรียนรู้5.หลักฐานและร่องรอยอื่นๆ เพิ่มเติมที่เกี่ยวข้</w:t>
            </w:r>
            <w:r>
              <w:rPr>
                <w:rFonts w:ascii="TH SarabunPSK" w:hAnsi="TH SarabunPSK" w:cs="TH SarabunPSK" w:hint="cs"/>
                <w:cs/>
              </w:rPr>
              <w:t>อง</w:t>
            </w:r>
          </w:p>
        </w:tc>
      </w:tr>
      <w:tr w:rsidR="00FF3904" w:rsidRPr="004D1EA7" w:rsidTr="000A0DE4">
        <w:tc>
          <w:tcPr>
            <w:tcW w:w="2693" w:type="dxa"/>
            <w:vMerge w:val="restart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มีการนำนวัตกรรมจากการเข้าร่วม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ในชุมชนการเรียนรู้มาจัดการเรียนรู้เพื่อพัฒนาผู้เรียน</w:t>
            </w:r>
          </w:p>
        </w:tc>
        <w:tc>
          <w:tcPr>
            <w:tcW w:w="2524" w:type="dxa"/>
            <w:vMerge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3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มีการสร้างและพัฒนานวัตกรรม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จากการเข้าร่วมในชุมชนการเรียนรู้</w:t>
            </w:r>
          </w:p>
        </w:tc>
        <w:tc>
          <w:tcPr>
            <w:tcW w:w="2524" w:type="dxa"/>
            <w:vMerge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3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มีการร่วมแลกเปลี่ยนเรียนรู้ กิจกรรมทางวิชาการในชุมชนการเรียนรู้ทางวิชาชีพ</w:t>
            </w:r>
          </w:p>
        </w:tc>
        <w:tc>
          <w:tcPr>
            <w:tcW w:w="2524" w:type="dxa"/>
            <w:vMerge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2693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มีการเข้าร่วมกลุ่มพัฒนาวิชาชีพครู</w:t>
            </w:r>
          </w:p>
        </w:tc>
        <w:tc>
          <w:tcPr>
            <w:tcW w:w="2524" w:type="dxa"/>
            <w:vMerge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3904" w:rsidRPr="004D1EA7" w:rsidTr="000A0DE4">
        <w:tc>
          <w:tcPr>
            <w:tcW w:w="9355" w:type="dxa"/>
            <w:gridSpan w:val="4"/>
            <w:shd w:val="clear" w:color="auto" w:fill="D99594" w:themeFill="accent2" w:themeFillTint="99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4.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งานอื่นที่ได้รับมอบหมาย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5  คะแนน</w:t>
            </w:r>
          </w:p>
        </w:tc>
      </w:tr>
      <w:tr w:rsidR="00FF3904" w:rsidRPr="004D1EA7" w:rsidTr="000A0DE4">
        <w:tc>
          <w:tcPr>
            <w:tcW w:w="2693" w:type="dxa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0" w:type="dxa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32" w:type="dxa"/>
            <w:gridSpan w:val="2"/>
          </w:tcPr>
          <w:p w:rsidR="00FF3904" w:rsidRPr="004D1EA7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F3904" w:rsidRPr="004D1EA7" w:rsidTr="000A0DE4">
        <w:trPr>
          <w:trHeight w:val="910"/>
        </w:trPr>
        <w:tc>
          <w:tcPr>
            <w:tcW w:w="2693" w:type="dxa"/>
            <w:vMerge w:val="restart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มีการปฏิบัติงานตามที่ได้รับมอบหมาย สามารถใช้เป็นตัวอย่างที่ดีได้</w:t>
            </w:r>
          </w:p>
        </w:tc>
        <w:tc>
          <w:tcPr>
            <w:tcW w:w="2524" w:type="dxa"/>
            <w:vMerge w:val="restart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เอกสารหลักฐานการมอบหมายงาน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รายงานผลการดำเนินงาน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เอกสารหลักฐานแสดงเทคโนโลยีที่ใช้ปฏิบัติงาน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เอกสารหลักฐานการดำเนินงานที่ได้รับมอบหมาย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FF3904" w:rsidRPr="004D1EA7" w:rsidTr="000A0DE4">
        <w:trPr>
          <w:trHeight w:val="625"/>
        </w:trPr>
        <w:tc>
          <w:tcPr>
            <w:tcW w:w="2693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มีการปฏิบัติงานตามที่ได้รับมอบหมาย  มีกระบวนงานที่โปร่งใส </w:t>
            </w:r>
          </w:p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และสามารถตรวจสอบได้</w:t>
            </w:r>
          </w:p>
        </w:tc>
        <w:tc>
          <w:tcPr>
            <w:tcW w:w="2524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rPr>
          <w:trHeight w:val="951"/>
        </w:trPr>
        <w:tc>
          <w:tcPr>
            <w:tcW w:w="2693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มีผลปฏิบัติงานตามที่ได้รับมอบหมายได้ผลดี  รวดเร็ว  มีประสิทธิภาพ</w:t>
            </w:r>
          </w:p>
        </w:tc>
        <w:tc>
          <w:tcPr>
            <w:tcW w:w="2524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rPr>
          <w:trHeight w:val="855"/>
        </w:trPr>
        <w:tc>
          <w:tcPr>
            <w:tcW w:w="2693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 มีความถูกต้องตามระเบียบแบบแผน</w:t>
            </w:r>
          </w:p>
        </w:tc>
        <w:tc>
          <w:tcPr>
            <w:tcW w:w="2524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3904" w:rsidRPr="004D1EA7" w:rsidTr="000A0DE4">
        <w:trPr>
          <w:trHeight w:val="1223"/>
        </w:trPr>
        <w:tc>
          <w:tcPr>
            <w:tcW w:w="2693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มีการปฏิบัติงานตามที่ได้รับมอบหมาย</w:t>
            </w:r>
          </w:p>
        </w:tc>
        <w:tc>
          <w:tcPr>
            <w:tcW w:w="2524" w:type="dxa"/>
            <w:vMerge/>
          </w:tcPr>
          <w:p w:rsidR="00FF3904" w:rsidRPr="004D1EA7" w:rsidRDefault="00FF3904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904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-8-</w:t>
      </w:r>
    </w:p>
    <w:p w:rsidR="00FF3904" w:rsidRPr="00014DB0" w:rsidRDefault="00FF3904" w:rsidP="00FF390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แบบบันทึกการประเมิน</w:t>
      </w: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ที่ 2</w:t>
      </w:r>
    </w:p>
    <w:p w:rsidR="00FF3904" w:rsidRPr="00014DB0" w:rsidRDefault="00FF3904" w:rsidP="00FF3904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 w:hint="cs"/>
          <w:b/>
          <w:bCs/>
          <w:cs/>
        </w:rPr>
        <w:t>การปฏิบัติตนในการรักษาวินัย คุณธรรม จริยธรรม และจรรยาบรรณวิชาชีพ</w:t>
      </w:r>
    </w:p>
    <w:p w:rsidR="00FF3904" w:rsidRPr="00014DB0" w:rsidRDefault="00FF3904" w:rsidP="00FF3904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014DB0">
        <w:rPr>
          <w:rFonts w:ascii="TH SarabunPSK" w:hAnsi="TH SarabunPSK" w:cs="TH SarabunPSK" w:hint="cs"/>
          <w:b/>
          <w:bCs/>
          <w:cs/>
        </w:rPr>
        <w:t>0 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FF3904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FF3904" w:rsidRPr="00294799" w:rsidTr="000A0DE4">
        <w:trPr>
          <w:trHeight w:val="4415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FF3904" w:rsidRPr="003F2580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FF3904" w:rsidRPr="003F2580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หรือยินยอมให้ผู้อื่นใช้อำนาจและน้าที่ของตน เพื่อแสวงหาผลประโยชน์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การปฏิบัติงานด้วยความซื่อสัตย์สุจริต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เที่ยงตรงและเที่ยงธรรมได้รับการยอมรับจากเพื่อนร่วมงาน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ะผู้บังคับบัญชาในด้านความซื่อสัตย์สุจริตรักษา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ผลประโยชน์ของทางราชการ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ไม่มีผลประโยชน์ทับซ้อน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ใช้ทรัพย์สินของทางราชการอย่างคุ้มค่าไม่ใช้ช่องว่าง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ทางระเบียบและกฎหมายเพื่อประโยชน์ส่วนตนและผู้อื่น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</w:rPr>
              <w:t>(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การรับอามิสสินจ้างจากผู้อื่น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)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ไม่แสวงหาผลประโยชน์ที่เกิด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จากช่องว่างทางระเบียบกฎหมายจากผู้ปกครอง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และนักเรียน</w:t>
            </w:r>
          </w:p>
          <w:p w:rsidR="00FF3904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ในงานที่เกี่ยวกับบทบาท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และภารกิจที่ตนรับผิดชอบ</w:t>
            </w:r>
          </w:p>
          <w:p w:rsidR="00FF3904" w:rsidRPr="0029479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294799" w:rsidTr="000A0DE4">
        <w:trPr>
          <w:trHeight w:val="252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การมีความรู้และปฏิบัติตามระเบียบ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กฎหมายที่เกี่ยวข้องอย่างเคร่งครัด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ปฏิบัติตามคาสั่ง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หรือนโยบายที่ชอบด้วยกฎหมายอย่างเคร่งครัดของผู้บริหาร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สถานศึกษาหรือผู้บริหารการศึกษาหรือหน่วยงานต้นสังกัด</w:t>
            </w: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และไม่ใช้ช่องว่างทางระเบียบ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และกฎหมายกลั่นแกล้งผู้อื่น</w:t>
            </w:r>
          </w:p>
          <w:p w:rsidR="00FF3904" w:rsidRPr="003F2580" w:rsidRDefault="00FF390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294799" w:rsidTr="000A0DE4">
        <w:trPr>
          <w:trHeight w:val="4304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FF3904" w:rsidRPr="003F2580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การพัฒนาตนเองและงานโดยให้หลักการ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พัฒนาแบบมุ่งผลสัมฤทธิ์มีทักษะการสอนงาน</w:t>
            </w:r>
            <w:r w:rsidRPr="003F2580">
              <w:rPr>
                <w:rFonts w:ascii="TH SarabunIT๙" w:hAnsi="TH SarabunIT๙" w:cs="TH SarabunIT๙"/>
              </w:rPr>
              <w:t xml:space="preserve"> (Coaching)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จนสามารถเป็นต้นแบบได้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เป็นผู้ตรงต่อเวลา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มีความ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รับผิดชอบต่องานตามบทบาท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ภารกิจที่ได้รับ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รวมถึงผลที่เกิดจากการปฏิบัติงานของตน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มีความพร้อมในการปฏิบัติงานตามบทบาทหน้าที่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ที่ได้รับมอบหมาย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และอุทิศเวลาโดยมีจิตส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นึก</w:t>
            </w:r>
          </w:p>
          <w:p w:rsidR="00FF3904" w:rsidRPr="003C5C02" w:rsidRDefault="00FF3904" w:rsidP="000A0DE4">
            <w:pPr>
              <w:rPr>
                <w:rFonts w:ascii="TH SarabunIT๙" w:hAnsi="TH SarabunIT๙" w:cs="TH SarabunIT๙"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และความรับผิดชอบ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FF3904" w:rsidRDefault="00FF3904" w:rsidP="00FF3904">
      <w:pPr>
        <w:rPr>
          <w:rFonts w:ascii="TH SarabunIT๙" w:hAnsi="TH SarabunIT๙" w:cs="TH SarabunIT๙"/>
          <w:b/>
          <w:bCs/>
        </w:rPr>
      </w:pPr>
    </w:p>
    <w:p w:rsidR="00FF3904" w:rsidRDefault="00FF3904" w:rsidP="00FF3904">
      <w:pPr>
        <w:rPr>
          <w:rFonts w:ascii="TH SarabunIT๙" w:hAnsi="TH SarabunIT๙" w:cs="TH SarabunIT๙"/>
          <w:b/>
          <w:bCs/>
        </w:rPr>
      </w:pPr>
    </w:p>
    <w:p w:rsidR="00FF3904" w:rsidRDefault="00FF3904" w:rsidP="00FF3904">
      <w:pPr>
        <w:rPr>
          <w:rFonts w:ascii="TH SarabunIT๙" w:hAnsi="TH SarabunIT๙" w:cs="TH SarabunIT๙"/>
          <w:b/>
          <w:bCs/>
        </w:rPr>
      </w:pPr>
    </w:p>
    <w:p w:rsidR="00FF3904" w:rsidRPr="00161CFF" w:rsidRDefault="00FF3904" w:rsidP="00FF3904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>-9-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FF3904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FF3904" w:rsidRPr="00294799" w:rsidTr="000A0DE4">
        <w:trPr>
          <w:trHeight w:val="3994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FF3904" w:rsidRPr="003F2580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FF3904" w:rsidRPr="003F2580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โดยไม่เลือกปฏิบัติ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การมีพฤติกรรมเชิงบวกในการให้บริการ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กับกลุ่มเป้าหมายผู้รับบริการมุ่งมั่นในการให้ความรู้และวิธี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ปฏิบัติที่ถูกต้องกับกลุ่มเป้าหมายที่รับบริการให้บริการกับ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กลุ่มเป้าหมายผู้รับบริการในประเด็นที่เกี่ยวข้องกับการเรียน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การสอนโดยไม่เลือกปฏิบัติให้บริการกับผู้ปกครองทุกคน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ในประเด็นที่เกี่ยวข้องกับการเรียนการสอนของผู้เรียน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ในความปกครองโดยไม่เลือกปฏิบัติ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ให้ความร่วมมือกับ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ประชาชน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ชุมชนในประเด็นที่เกี่ยวข้องกับการพัฒนาผู้เรียน</w:t>
            </w:r>
          </w:p>
          <w:p w:rsidR="00FF3904" w:rsidRPr="00297779" w:rsidRDefault="00FF390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294799" w:rsidTr="000A0DE4">
        <w:trPr>
          <w:trHeight w:val="506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3F2580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การรักษาคุณภาพตามมาตรฐานวิชาชีพและจรรยาบรรณวิชาชีพ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การปฏิบัติงานโดยเข้าร่วมกิจกรรม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ของวิชาชีพหรือองค์กรวิชาชีพเพื่อพัฒนาความเชี่ยวชาญ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ทางวิชาชีพของตนเองอย่างสม่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เสมอ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ปฏิบัติงานโดยให้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คาปรึกษาหรือช่วยเหลือกลุ่มเป้าหมายผู้รับบริการ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ด้วย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ความเมตตากรุณ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าอย่างเต็มกาลังความสามารถ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และเสมอภาคปฏิบัติตนด้วยการดารงชีวิตตามหลักปรัชญา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ของเศรษฐกิจพอเพียงป้องกันความเสี่ยงในการดาเนินชีวิต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ภายใต้ความรู้และคุณธรรมอันดี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ประพฤติตนเป็นผู้นา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การอนุรักษ์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ศิลปวัฒนธรรม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ภูมิปัญญาท้องถิ่น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และสิ่งแวดล้อม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ไม่กระทาตนเป็นปฏิปักษ์ต่อความเจริญ</w:t>
            </w:r>
          </w:p>
          <w:p w:rsidR="00FF3904" w:rsidRPr="003F2580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ทางกาย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สติปัญญา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จิตใจอารมณ์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และสังคม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ของกลุ่มเป้าหมาย</w:t>
            </w:r>
          </w:p>
          <w:p w:rsidR="00FF3904" w:rsidRPr="003F2580" w:rsidRDefault="00FF390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ผู้รับบริการบุคลากรทางการศึกษา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และผู้ร่วมงาน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294799" w:rsidTr="000A0DE4">
        <w:trPr>
          <w:trHeight w:val="4321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FF3904" w:rsidRPr="003C671B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autoSpaceDE w:val="0"/>
              <w:autoSpaceDN w:val="0"/>
              <w:adjustRightInd w:val="0"/>
              <w:rPr>
                <w:rFonts w:ascii="THSarabunITเน" w:hAnsi="Times New Roman" w:cs="THSarabunITเน"/>
              </w:rPr>
            </w:pPr>
            <w:r w:rsidRPr="00297779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การรักษาภาพลักษณ์และความสามัคคีในองค์กร ชุมชน และสังคม</w:t>
            </w:r>
          </w:p>
          <w:p w:rsidR="00FF3904" w:rsidRPr="0029777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การมีภาพลักษณ์ที่ดีทางด้านศีลธรรม</w:t>
            </w:r>
          </w:p>
          <w:p w:rsidR="00FF3904" w:rsidRPr="0029777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จริยธรรม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คุณธรรมและวัฒนธรรมที่ดีเป็นแบบอย่าง</w:t>
            </w:r>
          </w:p>
          <w:p w:rsidR="00FF3904" w:rsidRPr="0029777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ทางสังคม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เข้าร่วม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กิจ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ที่ส่งเสริมวัฒนธ</w:t>
            </w:r>
            <w:r>
              <w:rPr>
                <w:rFonts w:ascii="TH SarabunIT๙" w:hAnsi="TH SarabunIT๙" w:cs="TH SarabunIT๙" w:hint="cs"/>
                <w:cs/>
              </w:rPr>
              <w:t>รร</w:t>
            </w:r>
            <w:r w:rsidRPr="00297779">
              <w:rPr>
                <w:rFonts w:ascii="TH SarabunIT๙" w:hAnsi="TH SarabunIT๙" w:cs="TH SarabunIT๙"/>
                <w:cs/>
              </w:rPr>
              <w:t>ม</w:t>
            </w:r>
          </w:p>
          <w:p w:rsidR="00FF3904" w:rsidRPr="0029777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ขนบธรรมเนียมประเพณีอันดีงาน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ขององค์กรสังคม</w:t>
            </w:r>
          </w:p>
          <w:p w:rsidR="00FF3904" w:rsidRPr="0029777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และสถานศึกษาอย่างส</w:t>
            </w:r>
            <w:r>
              <w:rPr>
                <w:rFonts w:ascii="TH SarabunIT๙" w:hAnsi="TH SarabunIT๙" w:cs="TH SarabunIT๙" w:hint="cs"/>
                <w:cs/>
              </w:rPr>
              <w:t>ม่ำ</w:t>
            </w:r>
            <w:r w:rsidRPr="00297779">
              <w:rPr>
                <w:rFonts w:ascii="TH SarabunIT๙" w:hAnsi="TH SarabunIT๙" w:cs="TH SarabunIT๙"/>
                <w:cs/>
              </w:rPr>
              <w:t>เสมอ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รวมถึงกิจกรรมด้าน</w:t>
            </w:r>
          </w:p>
          <w:p w:rsidR="00FF3904" w:rsidRPr="0029777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สิ่งแวดล้อมและประโยชน์สาธารณะปฏิบัติต่อกลุ่มเป้าหมาย</w:t>
            </w:r>
          </w:p>
          <w:p w:rsidR="00FF3904" w:rsidRPr="0029777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ผู้รับบริการ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เพื่อนร่วมงาน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และประชาชน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อย่างเสมอภาค</w:t>
            </w:r>
          </w:p>
          <w:p w:rsidR="00FF3904" w:rsidRPr="0029777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เท่าเทียมกัน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ปฏิบัติตนเพื่อเป็นการเสริมสร้างความสามัคคี</w:t>
            </w:r>
          </w:p>
          <w:p w:rsidR="00FF3904" w:rsidRPr="00297779" w:rsidRDefault="00FF3904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ช่วยเหลือเกื้อกูลในการทางานหรืออยู่ร่วมกับผู้อื่น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รวมทั้ง</w:t>
            </w:r>
          </w:p>
          <w:p w:rsidR="00FF3904" w:rsidRPr="003F2580" w:rsidRDefault="00FF3904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7779">
              <w:rPr>
                <w:rFonts w:ascii="TH SarabunIT๙" w:hAnsi="TH SarabunIT๙" w:cs="TH SarabunIT๙"/>
                <w:cs/>
              </w:rPr>
              <w:t>ปลูกฝังแก่กลุ่มเป้าหมายผู้รับบริการ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Default="00FF3904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F3904" w:rsidRPr="00294799" w:rsidRDefault="00FF3904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FF3904" w:rsidRPr="00294799" w:rsidRDefault="00FF3904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F3904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F3904" w:rsidRPr="007C08B2" w:rsidRDefault="00FF3904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F3904" w:rsidRPr="00EA3AE2" w:rsidRDefault="00FF3904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FF3904" w:rsidRPr="007C08B2" w:rsidRDefault="00FF3904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FF3904" w:rsidRPr="007C08B2" w:rsidRDefault="00FF3904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Default="00086335" w:rsidP="00086335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</w:p>
    <w:p w:rsidR="00086335" w:rsidRDefault="00086335" w:rsidP="00086335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  <w:bookmarkStart w:id="0" w:name="_GoBack"/>
      <w:bookmarkEnd w:id="0"/>
    </w:p>
    <w:sectPr w:rsidR="00086335" w:rsidSect="00A14471">
      <w:pgSz w:w="11910" w:h="16840"/>
      <w:pgMar w:top="851" w:right="0" w:bottom="0" w:left="1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ITเน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1">
    <w:nsid w:val="00000403"/>
    <w:multiLevelType w:val="multilevel"/>
    <w:tmpl w:val="00000886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2">
    <w:nsid w:val="00000404"/>
    <w:multiLevelType w:val="multilevel"/>
    <w:tmpl w:val="00000887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C6"/>
    <w:rsid w:val="00074C4A"/>
    <w:rsid w:val="00074F65"/>
    <w:rsid w:val="00086335"/>
    <w:rsid w:val="000F490B"/>
    <w:rsid w:val="001B114D"/>
    <w:rsid w:val="0021689B"/>
    <w:rsid w:val="002272C5"/>
    <w:rsid w:val="00233651"/>
    <w:rsid w:val="003338FE"/>
    <w:rsid w:val="00337C11"/>
    <w:rsid w:val="00357D6E"/>
    <w:rsid w:val="00386C06"/>
    <w:rsid w:val="004255D5"/>
    <w:rsid w:val="00484ACC"/>
    <w:rsid w:val="004A05C0"/>
    <w:rsid w:val="004F2820"/>
    <w:rsid w:val="00536585"/>
    <w:rsid w:val="00536B84"/>
    <w:rsid w:val="005627E8"/>
    <w:rsid w:val="005C50DF"/>
    <w:rsid w:val="0070348D"/>
    <w:rsid w:val="0076135D"/>
    <w:rsid w:val="0085499B"/>
    <w:rsid w:val="008934BA"/>
    <w:rsid w:val="00895554"/>
    <w:rsid w:val="008C190B"/>
    <w:rsid w:val="008D46C6"/>
    <w:rsid w:val="009019F7"/>
    <w:rsid w:val="009460B9"/>
    <w:rsid w:val="00973633"/>
    <w:rsid w:val="009A6DF0"/>
    <w:rsid w:val="00A14471"/>
    <w:rsid w:val="00A17159"/>
    <w:rsid w:val="00A47DD5"/>
    <w:rsid w:val="00A556E6"/>
    <w:rsid w:val="00AB136F"/>
    <w:rsid w:val="00B13EC2"/>
    <w:rsid w:val="00B16B07"/>
    <w:rsid w:val="00B206C6"/>
    <w:rsid w:val="00C64125"/>
    <w:rsid w:val="00C719FB"/>
    <w:rsid w:val="00C87B67"/>
    <w:rsid w:val="00C934B0"/>
    <w:rsid w:val="00CF0060"/>
    <w:rsid w:val="00D32B42"/>
    <w:rsid w:val="00D718C6"/>
    <w:rsid w:val="00E178B6"/>
    <w:rsid w:val="00E32733"/>
    <w:rsid w:val="00E40E64"/>
    <w:rsid w:val="00E44A71"/>
    <w:rsid w:val="00ED7A2E"/>
    <w:rsid w:val="00EF1C69"/>
    <w:rsid w:val="00F64703"/>
    <w:rsid w:val="00F9286B"/>
    <w:rsid w:val="00FC3C2A"/>
    <w:rsid w:val="00FC67D8"/>
    <w:rsid w:val="00FF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14</Pages>
  <Words>3435</Words>
  <Characters>19581</Characters>
  <Application>Microsoft Office Word</Application>
  <DocSecurity>0</DocSecurity>
  <Lines>163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109</cp:revision>
  <dcterms:created xsi:type="dcterms:W3CDTF">2021-10-15T07:37:00Z</dcterms:created>
  <dcterms:modified xsi:type="dcterms:W3CDTF">2022-09-12T04:07:00Z</dcterms:modified>
</cp:coreProperties>
</file>