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3809" w14:textId="77777777" w:rsidR="006718F0" w:rsidRPr="00922AF9" w:rsidRDefault="006718F0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1"/>
          <w:szCs w:val="11"/>
          <w:cs/>
        </w:rPr>
      </w:pPr>
      <w:bookmarkStart w:id="0" w:name="_Hlk51420276"/>
    </w:p>
    <w:p w14:paraId="1B2573F5" w14:textId="6FB019C9" w:rsidR="006718F0" w:rsidRPr="00922AF9" w:rsidRDefault="00616D4B" w:rsidP="00616D4B">
      <w:pPr>
        <w:tabs>
          <w:tab w:val="left" w:pos="6040"/>
        </w:tabs>
        <w:jc w:val="right"/>
        <w:rPr>
          <w:rFonts w:ascii="TH SarabunPSK" w:hAnsi="TH SarabunPSK" w:cs="TH SarabunPSK"/>
          <w:sz w:val="27"/>
          <w:szCs w:val="27"/>
        </w:rPr>
      </w:pPr>
      <w:r w:rsidRPr="00922AF9">
        <w:rPr>
          <w:rFonts w:ascii="TH SarabunPSK" w:hAnsi="TH SarabunPSK" w:cs="TH SarabunPSK" w:hint="cs"/>
        </w:rPr>
        <w:t>1</w:t>
      </w:r>
    </w:p>
    <w:p w14:paraId="06DE4ACF" w14:textId="77777777" w:rsidR="00491BCB" w:rsidRPr="00922AF9" w:rsidRDefault="006718F0" w:rsidP="00447E04">
      <w:pPr>
        <w:pStyle w:val="1"/>
        <w:kinsoku w:val="0"/>
        <w:overflowPunct w:val="0"/>
        <w:spacing w:before="0"/>
        <w:ind w:left="0" w:right="-41" w:firstLine="0"/>
        <w:jc w:val="center"/>
      </w:pPr>
      <w:r w:rsidRPr="00922AF9">
        <w:rPr>
          <w:rFonts w:hint="cs"/>
          <w:cs/>
        </w:rPr>
        <w:t>แบบประเมินผลการปฏิบัติงานของ</w:t>
      </w:r>
      <w:r w:rsidR="00855D77" w:rsidRPr="00922AF9">
        <w:rPr>
          <w:rFonts w:hint="cs"/>
          <w:cs/>
        </w:rPr>
        <w:t>ข้าราชการหรือพนักงานส่วนท้องถิ่น</w:t>
      </w:r>
    </w:p>
    <w:p w14:paraId="2F8E047E" w14:textId="6A019C1F" w:rsidR="006718F0" w:rsidRPr="003174E1" w:rsidRDefault="00447E04" w:rsidP="00447E04">
      <w:pPr>
        <w:pStyle w:val="a3"/>
        <w:kinsoku w:val="0"/>
        <w:overflowPunct w:val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174E1">
        <w:rPr>
          <w:rFonts w:ascii="TH SarabunPSK" w:eastAsia="Angsana New" w:hAnsi="TH SarabunPSK" w:cs="TH SarabunPSK"/>
          <w:b/>
          <w:sz w:val="36"/>
          <w:szCs w:val="36"/>
        </w:rPr>
        <w:t>(</w:t>
      </w:r>
      <w:r w:rsidRPr="003174E1">
        <w:rPr>
          <w:rFonts w:ascii="TH SarabunPSK" w:eastAsia="Angsana New" w:hAnsi="TH SarabunPSK" w:cs="TH SarabunPSK"/>
          <w:b/>
          <w:bCs/>
          <w:sz w:val="36"/>
          <w:szCs w:val="36"/>
          <w:cs/>
        </w:rPr>
        <w:t>สำหรับตำแหน่</w:t>
      </w:r>
      <w:r w:rsidRPr="003174E1">
        <w:rPr>
          <w:rFonts w:ascii="TH SarabunPSK" w:eastAsia="Angsana New" w:hAnsi="TH SarabunPSK" w:cs="TH SarabunPSK"/>
          <w:bCs/>
          <w:sz w:val="36"/>
          <w:szCs w:val="36"/>
          <w:cs/>
        </w:rPr>
        <w:t>งลูกจ้างประจำส่วนท้องถิ่น</w:t>
      </w:r>
      <w:r w:rsidRPr="003174E1">
        <w:rPr>
          <w:rFonts w:ascii="TH SarabunPSK" w:eastAsia="Angsana New" w:hAnsi="TH SarabunPSK" w:cs="TH SarabunPSK"/>
          <w:b/>
          <w:sz w:val="36"/>
          <w:szCs w:val="36"/>
        </w:rPr>
        <w:t>)</w:t>
      </w:r>
    </w:p>
    <w:p w14:paraId="56DF8BD6" w14:textId="1E39B8DE" w:rsidR="006718F0" w:rsidRPr="003174E1" w:rsidRDefault="00882B07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3174E1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0" allowOverlap="1" wp14:anchorId="30E666FC" wp14:editId="2F56EB25">
                <wp:simplePos x="0" y="0"/>
                <wp:positionH relativeFrom="page">
                  <wp:posOffset>2333625</wp:posOffset>
                </wp:positionH>
                <wp:positionV relativeFrom="paragraph">
                  <wp:posOffset>61595</wp:posOffset>
                </wp:positionV>
                <wp:extent cx="4752975" cy="552450"/>
                <wp:effectExtent l="0" t="0" r="9525" b="0"/>
                <wp:wrapNone/>
                <wp:docPr id="232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52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436"/>
                              <w:gridCol w:w="2693"/>
                            </w:tblGrid>
                            <w:tr w:rsidR="007C1CA4" w:rsidRPr="003174E1" w14:paraId="0E2359EC" w14:textId="77777777" w:rsidTr="003C03BB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2E1A24B" w14:textId="18A9CC78" w:rsidR="007C1CA4" w:rsidRPr="003174E1" w:rsidRDefault="003174E1" w:rsidP="003174E1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ind w:left="50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="007C1CA4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ครั้งที่1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51BE445" w14:textId="40E51FF7" w:rsidR="007C1CA4" w:rsidRPr="003174E1" w:rsidRDefault="00C1585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25</w:t>
                                  </w:r>
                                  <w:r w:rsidR="00776E39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4A1120C7" w14:textId="2D6FC69A" w:rsidR="007C1CA4" w:rsidRPr="003174E1" w:rsidRDefault="003C03B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13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270A99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 ถึง </w:t>
                                  </w:r>
                                  <w:r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270A99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31 </w:t>
                                  </w:r>
                                  <w:r w:rsidR="00C1585D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มีนาคม 25</w:t>
                                  </w:r>
                                  <w:r w:rsidR="00776E39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7C1CA4" w:rsidRPr="003174E1" w14:paraId="67A4D038" w14:textId="77777777" w:rsidTr="003C03BB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D3D6E39" w14:textId="2C6964B1" w:rsidR="007C1CA4" w:rsidRPr="003174E1" w:rsidRDefault="003174E1" w:rsidP="003174E1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ind w:left="50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  <w:sym w:font="Wingdings" w:char="F0FE"/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 </w:t>
                                  </w:r>
                                  <w:r w:rsidR="007C1CA4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ครั้งที่2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38BA8974" w14:textId="36093A34" w:rsidR="007C1CA4" w:rsidRPr="003174E1" w:rsidRDefault="007C1CA4" w:rsidP="00776E3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</w:t>
                                  </w:r>
                                  <w:r w:rsidR="00270A99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256</w:t>
                                  </w:r>
                                  <w:r w:rsidR="00776E39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  <w:r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737EDA5" w14:textId="051F54F6" w:rsidR="007C1CA4" w:rsidRPr="003174E1" w:rsidRDefault="003C03BB" w:rsidP="00776E3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152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270A99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 ถึง </w:t>
                                  </w:r>
                                  <w:r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270A99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30 </w:t>
                                  </w:r>
                                  <w:r w:rsidR="007C1CA4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กันยายน 25</w:t>
                                  </w:r>
                                  <w:r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776E39" w:rsidRPr="003174E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38D4E928" w14:textId="77777777" w:rsidR="007C1CA4" w:rsidRDefault="007C1CA4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183.75pt;margin-top:4.85pt;width:374.25pt;height:43.5pt;z-index: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" o:allowincell="f" filled="f" stroked="f">
                <v:textbox inset="0,0,0,0">
                  <w:txbxContent>
                    <w:tbl>
                      <w:tblPr>
                        <w:tblW w:w="652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436"/>
                        <w:gridCol w:w="2693"/>
                      </w:tblGrid>
                      <w:tr w:rsidR="007C1CA4" w:rsidRPr="003174E1" w14:paraId="0E2359EC" w14:textId="77777777" w:rsidTr="003C03BB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2E1A24B" w14:textId="18A9CC78" w:rsidR="007C1CA4" w:rsidRPr="003174E1" w:rsidRDefault="003174E1" w:rsidP="003174E1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ind w:left="5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7C1CA4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ครั้งที่1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51BE445" w14:textId="40E51FF7" w:rsidR="007C1CA4" w:rsidRPr="003174E1" w:rsidRDefault="00C1585D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25</w:t>
                            </w:r>
                            <w:r w:rsidR="00776E39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4A1120C7" w14:textId="2D6FC69A" w:rsidR="007C1CA4" w:rsidRPr="003174E1" w:rsidRDefault="003C03BB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13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270A99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ถึง </w:t>
                            </w:r>
                            <w:r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270A99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31 </w:t>
                            </w:r>
                            <w:r w:rsidR="00C1585D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มีนาคม 25</w:t>
                            </w:r>
                            <w:r w:rsidR="00776E39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65</w:t>
                            </w:r>
                          </w:p>
                        </w:tc>
                      </w:tr>
                      <w:tr w:rsidR="007C1CA4" w:rsidRPr="003174E1" w14:paraId="67A4D038" w14:textId="77777777" w:rsidTr="003C03BB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D3D6E39" w14:textId="2C6964B1" w:rsidR="007C1CA4" w:rsidRPr="003174E1" w:rsidRDefault="003174E1" w:rsidP="003174E1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ind w:left="5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FE"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7C1CA4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ครั้งที่2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38BA8974" w14:textId="36093A34" w:rsidR="007C1CA4" w:rsidRPr="003174E1" w:rsidRDefault="007C1CA4" w:rsidP="00776E3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</w:t>
                            </w:r>
                            <w:r w:rsidR="00270A99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256</w:t>
                            </w:r>
                            <w:r w:rsidR="00776E39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  <w:r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737EDA5" w14:textId="051F54F6" w:rsidR="007C1CA4" w:rsidRPr="003174E1" w:rsidRDefault="003C03BB" w:rsidP="00776E3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152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270A99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ถึง </w:t>
                            </w:r>
                            <w:r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270A99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30 </w:t>
                            </w:r>
                            <w:r w:rsidR="007C1CA4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กันยายน 25</w:t>
                            </w:r>
                            <w:r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776E39" w:rsidRPr="00317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38D4E928" w14:textId="77777777" w:rsidR="007C1CA4" w:rsidRDefault="007C1CA4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3174E1">
        <w:rPr>
          <w:rFonts w:ascii="TH SarabunPSK" w:hAnsi="TH SarabunPSK" w:cs="TH SarabunPSK"/>
          <w:cs/>
        </w:rPr>
        <w:t>รอบการประเมิน</w:t>
      </w:r>
    </w:p>
    <w:p w14:paraId="59046E54" w14:textId="77777777" w:rsidR="006718F0" w:rsidRPr="003174E1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A096156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03E62A7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922AF9" w14:paraId="6EFCDE02" w14:textId="77777777" w:rsidTr="00447E04">
        <w:trPr>
          <w:trHeight w:val="539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5B55F0" w14:textId="77777777" w:rsidR="006718F0" w:rsidRPr="00922AF9" w:rsidRDefault="006718F0" w:rsidP="00702A48">
            <w:pPr>
              <w:pStyle w:val="TableParagraph"/>
              <w:kinsoku w:val="0"/>
              <w:overflowPunct w:val="0"/>
              <w:spacing w:before="184"/>
              <w:ind w:left="6851" w:right="66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922AF9" w14:paraId="6EF5BDB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AAF" w14:textId="2F7014D8" w:rsidR="006718F0" w:rsidRPr="00922AF9" w:rsidRDefault="006718F0" w:rsidP="003550BD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91357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9135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55FD5">
              <w:rPr>
                <w:rFonts w:ascii="TH SarabunPSK" w:hAnsi="TH SarabunPSK" w:cs="TH SarabunPSK" w:hint="cs"/>
                <w:sz w:val="32"/>
                <w:szCs w:val="32"/>
                <w:cs/>
              </w:rPr>
              <w:t>3 3612</w:t>
            </w:r>
            <w:r w:rsidR="009135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55FD5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3550BD">
              <w:rPr>
                <w:rFonts w:ascii="TH SarabunPSK" w:hAnsi="TH SarabunPSK" w:cs="TH SarabunPSK" w:hint="cs"/>
                <w:sz w:val="32"/>
                <w:szCs w:val="32"/>
                <w:cs/>
              </w:rPr>
              <w:t>0232 18 8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bookmarkStart w:id="1" w:name="_GoBack"/>
            <w:bookmarkEnd w:id="1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346F" w14:textId="2092811E" w:rsidR="006718F0" w:rsidRPr="00922AF9" w:rsidRDefault="006718F0" w:rsidP="00A05239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ชื่อ-นามสกุล......</w:t>
            </w:r>
            <w:r w:rsidR="001C364A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 w:rsidR="001C364A">
              <w:rPr>
                <w:rFonts w:ascii="TH SarabunPSK" w:hAnsi="TH SarabunPSK" w:cs="TH SarabunPSK" w:hint="cs"/>
                <w:sz w:val="32"/>
                <w:szCs w:val="32"/>
                <w:cs/>
              </w:rPr>
              <w:t>อโนทัย</w:t>
            </w:r>
            <w:proofErr w:type="spellEnd"/>
            <w:r w:rsidR="001C36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64694A">
              <w:rPr>
                <w:rFonts w:ascii="TH SarabunPSK" w:hAnsi="TH SarabunPSK" w:cs="TH SarabunPSK" w:hint="cs"/>
                <w:sz w:val="32"/>
                <w:szCs w:val="32"/>
                <w:cs/>
              </w:rPr>
              <w:t>หงษ์ปัส</w:t>
            </w:r>
            <w:proofErr w:type="spellEnd"/>
            <w:r w:rsidR="0064694A">
              <w:rPr>
                <w:rFonts w:ascii="TH SarabunPSK" w:hAnsi="TH SarabunPSK" w:cs="TH SarabunPSK" w:hint="cs"/>
                <w:sz w:val="32"/>
                <w:szCs w:val="32"/>
                <w:cs/>
              </w:rPr>
              <w:t>สา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="00B877D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5FB7" w14:textId="601B1608" w:rsidR="006718F0" w:rsidRPr="00922AF9" w:rsidRDefault="006718F0" w:rsidP="00E95733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</w:t>
            </w:r>
            <w:r w:rsidR="0064694A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เจ้าพนักงานจัดเก็บรายได้</w:t>
            </w:r>
            <w:r w:rsidR="00E95733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C80FC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</w:tr>
      <w:tr w:rsidR="006718F0" w:rsidRPr="00922AF9" w14:paraId="0921AC7E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9481" w14:textId="0A29238D" w:rsidR="006718F0" w:rsidRPr="00922AF9" w:rsidRDefault="006718F0" w:rsidP="00E95733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ตำแหน่งประเภท...</w:t>
            </w:r>
            <w:r w:rsidR="009B12B4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E95733"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ลูกจ้างประจำ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0B47" w14:textId="41357BF8" w:rsidR="006718F0" w:rsidRPr="00922AF9" w:rsidRDefault="006718F0" w:rsidP="00A05239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ระดับ...</w:t>
            </w:r>
            <w:r w:rsidR="00C80FC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 w:rsidR="00B877D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AA5" w14:textId="7A8A3753" w:rsidR="006718F0" w:rsidRPr="00922AF9" w:rsidRDefault="006718F0" w:rsidP="00C80FC9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เลขที่ตำแหน่ง....</w:t>
            </w:r>
            <w:r w:rsidR="00C80FC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 w:rsidR="00141D5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</w:t>
            </w:r>
          </w:p>
        </w:tc>
      </w:tr>
      <w:tr w:rsidR="006718F0" w:rsidRPr="00922AF9" w14:paraId="4C17BD1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1B5D" w14:textId="21717A2E" w:rsidR="006718F0" w:rsidRPr="00922AF9" w:rsidRDefault="006718F0" w:rsidP="00141D57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งาน..</w:t>
            </w:r>
            <w:r w:rsidR="009B12B4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141D57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จัดเก็บรายได้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141D5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A478" w14:textId="050F88B0" w:rsidR="006718F0" w:rsidRPr="00922AF9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ส่วน/ฝ่าย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141D5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2F6F" w14:textId="2D1ADFAF" w:rsidR="006718F0" w:rsidRPr="00922AF9" w:rsidRDefault="006718F0" w:rsidP="00C80FC9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C80FC9">
              <w:rPr>
                <w:rFonts w:ascii="TH SarabunPSK" w:hAnsi="TH SarabunPSK" w:cs="TH SarabunPSK" w:hint="cs"/>
                <w:sz w:val="32"/>
                <w:szCs w:val="32"/>
                <w:cs/>
              </w:rPr>
              <w:t>......กองคลัง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="00C80FC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</w:t>
            </w:r>
          </w:p>
        </w:tc>
      </w:tr>
      <w:tr w:rsidR="006718F0" w:rsidRPr="00922AF9" w14:paraId="2D6CDDFF" w14:textId="77777777" w:rsidTr="00447E04">
        <w:trPr>
          <w:trHeight w:val="557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BE37BB" w14:textId="6731242E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ผู้ประเมิน</w:t>
            </w:r>
            <w:r w:rsidR="002C5E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                                                                      </w:t>
            </w:r>
          </w:p>
        </w:tc>
      </w:tr>
      <w:tr w:rsidR="006718F0" w:rsidRPr="00922AF9" w14:paraId="6AFCC14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A0A" w14:textId="333E77D0" w:rsidR="006718F0" w:rsidRPr="00922AF9" w:rsidRDefault="006718F0" w:rsidP="004B2360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6717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</w:t>
            </w:r>
            <w:r w:rsidR="0067178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B2360">
              <w:rPr>
                <w:rFonts w:ascii="TH SarabunPSK" w:hAnsi="TH SarabunPSK" w:cs="TH SarabunPSK" w:hint="cs"/>
                <w:sz w:val="32"/>
                <w:szCs w:val="32"/>
                <w:cs/>
              </w:rPr>
              <w:t>3 3417 00153 10 4</w:t>
            </w:r>
            <w:r w:rsidR="00671788">
              <w:rPr>
                <w:rFonts w:ascii="TH SarabunPSK" w:hAnsi="TH SarabunPSK" w:cs="TH SarabunPSK"/>
                <w:sz w:val="32"/>
                <w:szCs w:val="32"/>
              </w:rPr>
              <w:t xml:space="preserve">  ….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49A1" w14:textId="1FF82B03" w:rsidR="006718F0" w:rsidRPr="00922AF9" w:rsidRDefault="006718F0" w:rsidP="00C80FC9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723B3A">
              <w:rPr>
                <w:rFonts w:ascii="TH SarabunPSK" w:hAnsi="TH SarabunPSK" w:cs="TH SarabunPSK" w:hint="cs"/>
                <w:sz w:val="32"/>
                <w:szCs w:val="32"/>
                <w:cs/>
              </w:rPr>
              <w:t>...นางศรีวิไล</w:t>
            </w:r>
            <w:r w:rsidR="00C80F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C80FC9">
              <w:rPr>
                <w:rFonts w:ascii="TH SarabunPSK" w:hAnsi="TH SarabunPSK" w:cs="TH SarabunPSK" w:hint="cs"/>
                <w:sz w:val="32"/>
                <w:szCs w:val="32"/>
                <w:cs/>
              </w:rPr>
              <w:t>สิม</w:t>
            </w:r>
            <w:proofErr w:type="spellEnd"/>
            <w:r w:rsidR="00C80FC9">
              <w:rPr>
                <w:rFonts w:ascii="TH SarabunPSK" w:hAnsi="TH SarabunPSK" w:cs="TH SarabunPSK" w:hint="cs"/>
                <w:sz w:val="32"/>
                <w:szCs w:val="32"/>
                <w:cs/>
              </w:rPr>
              <w:t>ช้า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2C5E1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.......................                                                      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AA2F" w14:textId="4881DED8" w:rsidR="006718F0" w:rsidRPr="00922AF9" w:rsidRDefault="006718F0" w:rsidP="001C5F46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B120B5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1C5F4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ผู้อำนวยการกองคลัง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="00B120B5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9B12B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</w:p>
        </w:tc>
      </w:tr>
      <w:tr w:rsidR="006718F0" w:rsidRPr="00922AF9" w14:paraId="70BE759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033A" w14:textId="7981F2FF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...อำนวยการท้องถิ่น..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D610" w14:textId="7B6CDB14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...ต้น...........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F61" w14:textId="1F51E9CA" w:rsidR="006718F0" w:rsidRPr="00922AF9" w:rsidRDefault="006718F0" w:rsidP="00177CB8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สำนัก/กอง...</w:t>
            </w:r>
            <w:r w:rsidR="00177CB8">
              <w:rPr>
                <w:rFonts w:ascii="TH SarabunPSK" w:hAnsi="TH SarabunPSK" w:cs="TH SarabunPSK" w:hint="cs"/>
                <w:sz w:val="32"/>
                <w:szCs w:val="32"/>
                <w:cs/>
              </w:rPr>
              <w:t>...กองคลัง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="009B12B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</w:p>
        </w:tc>
      </w:tr>
    </w:tbl>
    <w:p w14:paraId="55B1E42B" w14:textId="77777777" w:rsidR="006718F0" w:rsidRPr="00922AF9" w:rsidRDefault="006718F0">
      <w:pPr>
        <w:rPr>
          <w:rFonts w:ascii="TH SarabunPSK" w:hAnsi="TH SarabunPSK" w:cs="TH SarabunPSK"/>
          <w:b/>
          <w:bCs/>
          <w:sz w:val="19"/>
          <w:szCs w:val="19"/>
        </w:rPr>
        <w:sectPr w:rsidR="006718F0" w:rsidRPr="00922AF9" w:rsidSect="00A60339">
          <w:headerReference w:type="default" r:id="rId9"/>
          <w:pgSz w:w="16850" w:h="11910" w:orient="landscape"/>
          <w:pgMar w:top="459" w:right="697" w:bottom="278" w:left="743" w:header="125" w:footer="0" w:gutter="0"/>
          <w:pgNumType w:fmt="thaiNumbers" w:start="1"/>
          <w:cols w:space="720" w:equalWidth="0">
            <w:col w:w="15413"/>
          </w:cols>
          <w:noEndnote/>
        </w:sectPr>
      </w:pPr>
    </w:p>
    <w:p w14:paraId="0E2B2088" w14:textId="77777777" w:rsidR="00E847A9" w:rsidRDefault="00E847A9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248B1605" w14:textId="3C6776CD" w:rsidR="006718F0" w:rsidRDefault="00E847A9" w:rsidP="00E847A9">
      <w:pPr>
        <w:pStyle w:val="a3"/>
        <w:kinsoku w:val="0"/>
        <w:overflowPunct w:val="0"/>
        <w:jc w:val="center"/>
        <w:rPr>
          <w:rFonts w:ascii="TH SarabunPSK" w:hAnsi="TH SarabunPSK" w:cs="TH SarabunPSK"/>
        </w:rPr>
      </w:pPr>
      <w:r w:rsidRPr="00E847A9">
        <w:rPr>
          <w:rFonts w:ascii="TH SarabunPSK" w:hAnsi="TH SarabunPSK" w:cs="TH SarabunPSK"/>
        </w:rPr>
        <w:t>-2-</w:t>
      </w:r>
    </w:p>
    <w:p w14:paraId="49B0E454" w14:textId="365B43A7" w:rsidR="00E847A9" w:rsidRPr="00922AF9" w:rsidRDefault="00E847A9" w:rsidP="00E847A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223445A1" w14:textId="77777777" w:rsidR="00E847A9" w:rsidRPr="00922AF9" w:rsidRDefault="00E847A9" w:rsidP="00E847A9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16"/>
          <w:szCs w:val="16"/>
        </w:rPr>
      </w:pPr>
    </w:p>
    <w:p w14:paraId="4A600688" w14:textId="77777777" w:rsidR="00E847A9" w:rsidRPr="00922AF9" w:rsidRDefault="00E847A9" w:rsidP="00E847A9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60E76F76" wp14:editId="704F8982">
                <wp:extent cx="4019550" cy="415925"/>
                <wp:effectExtent l="0" t="0" r="19050" b="3175"/>
                <wp:docPr id="1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9550" cy="415925"/>
                          <a:chOff x="0" y="0"/>
                          <a:chExt cx="12080" cy="655"/>
                        </a:xfrm>
                      </wpg:grpSpPr>
                      <wps:wsp>
                        <wps:cNvPr id="14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8D8840" w14:textId="2D362EEC" w:rsidR="00E847A9" w:rsidRPr="00E847A9" w:rsidRDefault="00E847A9" w:rsidP="00E847A9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E847A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ส่วนที่ 1 การประเมินผลสัมฤทธิ์ของงาน (ร้อยละ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70</w:t>
                              </w:r>
                              <w:r w:rsidRPr="00E847A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7" style="width:316.5pt;height:32.75pt;mso-position-horizontal-relative:char;mso-position-vertical-relative:line" coordsize="1208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">
                <v:shape id="Freeform 37" o:spid="_x0000_s1028" style="position:absolute;left:20;top:20;width:12060;height:615;visibility:visible;mso-wrap-style:square;v-text-anchor:top" coordsize="12060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p48IA&#10;AADbAAAADwAAAGRycy9kb3ducmV2LnhtbERPTWvCQBC9F/wPywi91U1LkBJdxWoKOQnaBvE2ZMck&#10;mJ1dstsk/ffdQqG3ebzPWW8n04mBet9aVvC8SEAQV1a3XCv4/Hh/egXhA7LGzjIp+CYP283sYY2Z&#10;tiOfaDiHWsQQ9hkqaEJwmZS+asigX1hHHLmb7Q2GCPta6h7HGG46+ZIkS2mw5djQoKN9Q9X9/GUU&#10;UO6Olzy/tu7tku6KsjwdPE1KPc6n3QpEoCn8i//chY7zU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2njwgAAANsAAAAPAAAAAAAAAAAAAAAAAJgCAABkcnMvZG93&#10;bnJldi54bWxQSwUGAAAAAAQABAD1AAAAhwM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 id="Text Box 38" o:spid="_x0000_s1029" type="#_x0000_t202" style="position:absolute;width:12080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4D8D8840" w14:textId="2D362EEC" w:rsidR="00E847A9" w:rsidRPr="00E847A9" w:rsidRDefault="00E847A9" w:rsidP="00E847A9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E847A9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ส่วนที่ 1 การประเมินผลสัมฤทธิ์ของงาน (ร้อยละ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70</w:t>
                        </w:r>
                        <w:r w:rsidRPr="00E847A9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CBEACD9" w14:textId="77777777" w:rsidR="00E847A9" w:rsidRPr="00E847A9" w:rsidRDefault="00E847A9" w:rsidP="00E847A9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</w:rPr>
      </w:pPr>
      <w:r w:rsidRPr="00E847A9">
        <w:rPr>
          <w:rFonts w:ascii="TH SarabunPSK" w:hAnsi="TH SarabunPSK" w:cs="TH SarabunPSK"/>
          <w:b/>
          <w:bCs/>
          <w:cs/>
        </w:rPr>
        <w:t>1.1 ก่อนเริ่มรอบการประเมิน</w:t>
      </w:r>
    </w:p>
    <w:tbl>
      <w:tblPr>
        <w:tblStyle w:val="ac"/>
        <w:tblW w:w="15511" w:type="dxa"/>
        <w:tblLayout w:type="fixed"/>
        <w:tblLook w:val="04A0" w:firstRow="1" w:lastRow="0" w:firstColumn="1" w:lastColumn="0" w:noHBand="0" w:noVBand="1"/>
      </w:tblPr>
      <w:tblGrid>
        <w:gridCol w:w="785"/>
        <w:gridCol w:w="4104"/>
        <w:gridCol w:w="4463"/>
        <w:gridCol w:w="1540"/>
        <w:gridCol w:w="923"/>
        <w:gridCol w:w="924"/>
        <w:gridCol w:w="923"/>
        <w:gridCol w:w="924"/>
        <w:gridCol w:w="925"/>
      </w:tblGrid>
      <w:tr w:rsidR="00E847A9" w:rsidRPr="00E847A9" w14:paraId="07B6BBF8" w14:textId="77777777" w:rsidTr="00E847A9">
        <w:trPr>
          <w:trHeight w:val="339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9F9F067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48864A7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ผลสัมฤทธิ์ของงาน</w:t>
            </w:r>
          </w:p>
          <w:p w14:paraId="1F8A2E37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E847A9">
              <w:rPr>
                <w:rFonts w:ascii="TH SarabunPSK" w:hAnsi="TH SarabunPSK" w:cs="TH SarabunPSK"/>
                <w:b/>
                <w:bCs/>
              </w:rPr>
              <w:t>A</w:t>
            </w:r>
            <w:r w:rsidRPr="00E847A9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  <w:tc>
          <w:tcPr>
            <w:tcW w:w="4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31BBBC4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ตัวชี้วัด</w:t>
            </w:r>
          </w:p>
          <w:p w14:paraId="29FF0221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E847A9">
              <w:rPr>
                <w:rFonts w:ascii="TH SarabunPSK" w:hAnsi="TH SarabunPSK" w:cs="TH SarabunPSK"/>
                <w:b/>
                <w:bCs/>
              </w:rPr>
              <w:t>B</w:t>
            </w:r>
            <w:r w:rsidRPr="00E847A9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701811C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น้ำหนัก</w:t>
            </w:r>
          </w:p>
          <w:p w14:paraId="4FC2CFD6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(ร้อยละ) (</w:t>
            </w:r>
            <w:r w:rsidRPr="00E847A9">
              <w:rPr>
                <w:rFonts w:ascii="TH SarabunPSK" w:hAnsi="TH SarabunPSK" w:cs="TH SarabunPSK"/>
                <w:b/>
                <w:bCs/>
              </w:rPr>
              <w:t>C</w:t>
            </w:r>
            <w:r w:rsidRPr="00E847A9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  <w:tc>
          <w:tcPr>
            <w:tcW w:w="4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FAC1536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ระดับคะแนนและค่าเป้าหมาย (</w:t>
            </w:r>
            <w:r w:rsidRPr="00E847A9">
              <w:rPr>
                <w:rFonts w:ascii="TH SarabunPSK" w:hAnsi="TH SarabunPSK" w:cs="TH SarabunPSK"/>
                <w:b/>
                <w:bCs/>
              </w:rPr>
              <w:t>D</w:t>
            </w:r>
            <w:r w:rsidRPr="00E847A9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</w:tr>
      <w:tr w:rsidR="00E847A9" w:rsidRPr="00E847A9" w14:paraId="64FCD5C7" w14:textId="77777777" w:rsidTr="00E847A9">
        <w:trPr>
          <w:trHeight w:val="339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DC9C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F309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7A1B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D55D8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96318DD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9BD7E26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59D438F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</w:rP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D3590ED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B05B4FB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847A9" w:rsidRPr="00E847A9" w14:paraId="582DD102" w14:textId="77777777" w:rsidTr="00E847A9">
        <w:trPr>
          <w:trHeight w:val="339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0FE7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1</w:t>
            </w:r>
          </w:p>
          <w:p w14:paraId="2E48FE3D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4486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ระบบการจัดเก็บรายได้ทุกประเภทจะมีประสิทธิภาพ ด้วยความเรียบร้อย ถูกต้อง ทันตามกำหนด ระยะเวลา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A4C4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การบันทึกข้อมูลในระบบฐานข้อมูลผู้ชำระภาษี ถูกต้อง ครบถ้วน ทันตามกำหนดเวลา และเป็นปัจจุบัน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D61C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C104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B649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CBD59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60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8ED53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7BDE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100</w:t>
            </w:r>
          </w:p>
        </w:tc>
      </w:tr>
      <w:tr w:rsidR="00E847A9" w:rsidRPr="00E847A9" w14:paraId="0665FB89" w14:textId="77777777" w:rsidTr="00E847A9">
        <w:trPr>
          <w:trHeight w:val="339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2000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2</w:t>
            </w:r>
          </w:p>
          <w:p w14:paraId="62B09DE1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A093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การจัดเก็บภาษี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DE717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การจัดเก็บภาษี ทุกประเภท และค่าธรรมเนียมใบอนุญาตต่างๆ ถูกต้อง ครบถ้วน ทันตามกำหนด เกิดความรวดเร็ว และเป็นธรรมแก่ประชาชน ใบเสร็จรับ/หลักฐานการเงิน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4654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F0B6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5B0C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DA89D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30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4CED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FB48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50</w:t>
            </w:r>
          </w:p>
        </w:tc>
      </w:tr>
      <w:tr w:rsidR="00E847A9" w:rsidRPr="00E847A9" w14:paraId="0D3AB624" w14:textId="77777777" w:rsidTr="00E847A9">
        <w:trPr>
          <w:trHeight w:val="339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6C59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3</w:t>
            </w:r>
          </w:p>
          <w:p w14:paraId="7A9C40EF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1047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การจัดทำทะเบียนพาณิชย์</w:t>
            </w:r>
          </w:p>
          <w:p w14:paraId="1AA14C96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 xml:space="preserve">การดำเนินการระบบ </w:t>
            </w:r>
            <w:r w:rsidRPr="00E847A9">
              <w:rPr>
                <w:rFonts w:ascii="TH SarabunPSK" w:hAnsi="TH SarabunPSK" w:cs="TH SarabunPSK"/>
              </w:rPr>
              <w:t xml:space="preserve">E-LAAS </w:t>
            </w:r>
            <w:r w:rsidRPr="00E847A9">
              <w:rPr>
                <w:rFonts w:ascii="TH SarabunPSK" w:hAnsi="TH SarabunPSK" w:cs="TH SarabunPSK" w:hint="cs"/>
                <w:cs/>
              </w:rPr>
              <w:t>เงินรายได้ เงินอุดหนุนทั่วไป เงินอุดหนุนเฉพาะกิจ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3D356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การจัดทำทะเบียนพาณิชย์ให้แก่ผู้ประกอบการของตำบลหนองม่วง ใบเสร็จรับเงิน/หลักฐานการรับเงิน</w:t>
            </w:r>
            <w:r w:rsidRPr="00E847A9">
              <w:rPr>
                <w:rFonts w:ascii="TH SarabunPSK" w:hAnsi="TH SarabunPSK" w:cs="TH SarabunPSK" w:hint="cs"/>
                <w:cs/>
              </w:rPr>
              <w:t xml:space="preserve"> </w:t>
            </w:r>
            <w:r w:rsidRPr="00E847A9">
              <w:rPr>
                <w:rFonts w:ascii="TH SarabunPSK" w:hAnsi="TH SarabunPSK" w:cs="TH SarabunPSK"/>
                <w:cs/>
              </w:rPr>
              <w:t>ถูกต้อง ครบถ้วน รวดเร็ว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5099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  <w:cs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3ECED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16CB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8234A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60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BAE8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14C5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</w:rPr>
            </w:pPr>
            <w:r w:rsidRPr="00E847A9">
              <w:rPr>
                <w:rFonts w:ascii="TH SarabunPSK" w:hAnsi="TH SarabunPSK" w:cs="TH SarabunPSK"/>
              </w:rPr>
              <w:t>100</w:t>
            </w:r>
          </w:p>
        </w:tc>
      </w:tr>
      <w:tr w:rsidR="00E847A9" w:rsidRPr="00E847A9" w14:paraId="36BB5F36" w14:textId="77777777" w:rsidTr="00E847A9">
        <w:trPr>
          <w:trHeight w:val="339"/>
        </w:trPr>
        <w:tc>
          <w:tcPr>
            <w:tcW w:w="9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3E33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0EA12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06937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310E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CA43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366EC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04BDE" w14:textId="77777777" w:rsidR="00E847A9" w:rsidRPr="00E847A9" w:rsidRDefault="00E847A9" w:rsidP="00E847A9">
            <w:pPr>
              <w:pStyle w:val="a3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47A9">
              <w:rPr>
                <w:rFonts w:ascii="TH SarabunPSK" w:hAnsi="TH SarabunPSK" w:cs="TH SarabunPSK"/>
                <w:b/>
                <w:bCs/>
                <w:cs/>
              </w:rPr>
              <w:t>-</w:t>
            </w:r>
          </w:p>
        </w:tc>
      </w:tr>
    </w:tbl>
    <w:p w14:paraId="004ACD0D" w14:textId="77777777" w:rsidR="006718F0" w:rsidRPr="00922AF9" w:rsidRDefault="006718F0" w:rsidP="00E847A9">
      <w:pPr>
        <w:pStyle w:val="a3"/>
        <w:kinsoku w:val="0"/>
        <w:overflowPunct w:val="0"/>
        <w:ind w:left="1858" w:hanging="130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b/>
          <w:bCs/>
          <w:cs/>
        </w:rPr>
        <w:t xml:space="preserve">หมายเหตุ </w:t>
      </w:r>
      <w:r w:rsidRPr="00922AF9">
        <w:rPr>
          <w:rFonts w:ascii="TH SarabunPSK" w:hAnsi="TH SarabunPSK" w:cs="TH SarabunPSK" w:hint="cs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50A90E57" w14:textId="77777777" w:rsidR="006718F0" w:rsidRPr="00922AF9" w:rsidRDefault="006718F0" w:rsidP="00E847A9">
      <w:pPr>
        <w:pStyle w:val="a3"/>
        <w:kinsoku w:val="0"/>
        <w:overflowPunct w:val="0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2. </w:t>
      </w:r>
      <w:r w:rsidRPr="00922AF9">
        <w:rPr>
          <w:rFonts w:ascii="TH SarabunPSK" w:hAnsi="TH SarabunPSK" w:cs="TH SarabunPSK" w:hint="cs"/>
          <w:cs/>
        </w:rPr>
        <w:t xml:space="preserve">กรณีช่อง </w:t>
      </w:r>
      <w:r w:rsidRPr="00922AF9">
        <w:rPr>
          <w:rFonts w:ascii="TH SarabunPSK" w:hAnsi="TH SarabunPSK" w:cs="TH SarabunPSK" w:hint="cs"/>
        </w:rPr>
        <w:t>“</w:t>
      </w:r>
      <w:r w:rsidRPr="00922AF9">
        <w:rPr>
          <w:rFonts w:ascii="TH SarabunPSK" w:hAnsi="TH SarabunPSK" w:cs="TH SarabunPSK" w:hint="cs"/>
          <w:cs/>
        </w:rPr>
        <w:t>ผลสัมฤทธิ์ของงาน</w:t>
      </w:r>
      <w:r w:rsidRPr="00922AF9">
        <w:rPr>
          <w:rFonts w:ascii="TH SarabunPSK" w:hAnsi="TH SarabunPSK" w:cs="TH SarabunPSK" w:hint="cs"/>
        </w:rPr>
        <w:t xml:space="preserve">” </w:t>
      </w:r>
      <w:r w:rsidRPr="00922AF9">
        <w:rPr>
          <w:rFonts w:ascii="TH SarabunPSK" w:hAnsi="TH SarabunPSK" w:cs="TH SarabunPSK" w:hint="cs"/>
          <w:cs/>
        </w:rPr>
        <w:t xml:space="preserve">หรือช่อง </w:t>
      </w:r>
      <w:r w:rsidRPr="00922AF9">
        <w:rPr>
          <w:rFonts w:ascii="TH SarabunPSK" w:hAnsi="TH SarabunPSK" w:cs="TH SarabunPSK" w:hint="cs"/>
        </w:rPr>
        <w:t>“</w:t>
      </w:r>
      <w:r w:rsidRPr="00922AF9">
        <w:rPr>
          <w:rFonts w:ascii="TH SarabunPSK" w:hAnsi="TH SarabunPSK" w:cs="TH SarabunPSK" w:hint="cs"/>
          <w:cs/>
        </w:rPr>
        <w:t>ตัวชี้วัด</w:t>
      </w:r>
      <w:r w:rsidRPr="00922AF9">
        <w:rPr>
          <w:rFonts w:ascii="TH SarabunPSK" w:hAnsi="TH SarabunPSK" w:cs="TH SarabunPSK" w:hint="cs"/>
        </w:rPr>
        <w:t xml:space="preserve">” </w:t>
      </w:r>
      <w:r w:rsidRPr="00922AF9">
        <w:rPr>
          <w:rFonts w:ascii="TH SarabunPSK" w:hAnsi="TH SarabunPSK" w:cs="TH SarabunPSK" w:hint="cs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0097F64E" w14:textId="77777777" w:rsidR="006718F0" w:rsidRPr="00922AF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922AF9" w:rsidSect="00D456E6">
          <w:headerReference w:type="default" r:id="rId10"/>
          <w:pgSz w:w="16850" w:h="11910" w:orient="landscape"/>
          <w:pgMar w:top="460" w:right="740" w:bottom="280" w:left="720" w:header="125" w:footer="0" w:gutter="0"/>
          <w:pgNumType w:fmt="thaiNumbers" w:chapStyle="1"/>
          <w:cols w:space="720" w:equalWidth="0">
            <w:col w:w="15390"/>
          </w:cols>
          <w:noEndnote/>
        </w:sectPr>
      </w:pPr>
    </w:p>
    <w:p w14:paraId="663F2838" w14:textId="77777777" w:rsidR="00E847A9" w:rsidRDefault="00E847A9" w:rsidP="00E847A9">
      <w:pPr>
        <w:pStyle w:val="a3"/>
        <w:kinsoku w:val="0"/>
        <w:overflowPunct w:val="0"/>
        <w:spacing w:before="1"/>
        <w:jc w:val="center"/>
        <w:rPr>
          <w:rFonts w:ascii="TH SarabunPSK" w:hAnsi="TH SarabunPSK" w:cs="TH SarabunPSK"/>
          <w:sz w:val="24"/>
          <w:szCs w:val="24"/>
        </w:rPr>
      </w:pPr>
    </w:p>
    <w:p w14:paraId="60D0AFE7" w14:textId="361F4E5F" w:rsidR="006718F0" w:rsidRPr="00E847A9" w:rsidRDefault="00E847A9" w:rsidP="00E847A9">
      <w:pPr>
        <w:pStyle w:val="a3"/>
        <w:kinsoku w:val="0"/>
        <w:overflowPunct w:val="0"/>
        <w:spacing w:before="1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-3-</w:t>
      </w:r>
    </w:p>
    <w:p w14:paraId="2C39352D" w14:textId="77777777" w:rsidR="00E847A9" w:rsidRPr="00E847A9" w:rsidRDefault="00E847A9" w:rsidP="00E847A9">
      <w:pPr>
        <w:widowControl/>
        <w:autoSpaceDE/>
        <w:autoSpaceDN/>
        <w:adjustRightInd/>
        <w:spacing w:after="120"/>
        <w:rPr>
          <w:rFonts w:ascii="TH SarabunPSK" w:eastAsiaTheme="minorHAnsi" w:hAnsi="TH SarabunPSK" w:cs="TH SarabunPSK"/>
          <w:sz w:val="32"/>
          <w:szCs w:val="32"/>
        </w:rPr>
      </w:pPr>
      <w:r w:rsidRPr="00E847A9">
        <w:rPr>
          <w:rFonts w:ascii="TH SarabunPSK" w:eastAsiaTheme="minorHAnsi" w:hAnsi="TH SarabunPSK" w:cs="TH SarabunPSK"/>
          <w:sz w:val="32"/>
          <w:szCs w:val="32"/>
          <w:cs/>
        </w:rPr>
        <w:t>1.2 หลังสิ้นรอบการประเมิน</w:t>
      </w:r>
    </w:p>
    <w:tbl>
      <w:tblPr>
        <w:tblStyle w:val="11"/>
        <w:tblW w:w="15091" w:type="dxa"/>
        <w:tblLook w:val="04A0" w:firstRow="1" w:lastRow="0" w:firstColumn="1" w:lastColumn="0" w:noHBand="0" w:noVBand="1"/>
      </w:tblPr>
      <w:tblGrid>
        <w:gridCol w:w="901"/>
        <w:gridCol w:w="2362"/>
        <w:gridCol w:w="4350"/>
        <w:gridCol w:w="2829"/>
        <w:gridCol w:w="2991"/>
        <w:gridCol w:w="1658"/>
      </w:tblGrid>
      <w:tr w:rsidR="00E847A9" w:rsidRPr="00E847A9" w14:paraId="0FDDA801" w14:textId="77777777" w:rsidTr="00E847A9">
        <w:trPr>
          <w:trHeight w:val="397"/>
        </w:trPr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9B9CE8C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835AA79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  <w:p w14:paraId="1DD9C717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6B77CBF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839787E" w14:textId="494EE0CE" w:rsidR="00E847A9" w:rsidRPr="00E847A9" w:rsidRDefault="00E847A9" w:rsidP="00E847A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ผลการประเมินของผู้ประเมิน (ระดับคะแนน)  (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H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6054117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คะแนนที่ได้</w:t>
            </w:r>
          </w:p>
          <w:p w14:paraId="029ED4BE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(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C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) 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x 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(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H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)</w:t>
            </w:r>
          </w:p>
          <w:p w14:paraId="1FD029BB" w14:textId="22543825" w:rsidR="00E847A9" w:rsidRPr="00E847A9" w:rsidRDefault="00E847A9" w:rsidP="00E847A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5</w:t>
            </w:r>
          </w:p>
        </w:tc>
      </w:tr>
      <w:tr w:rsidR="00E847A9" w:rsidRPr="00E847A9" w14:paraId="3B51B299" w14:textId="77777777" w:rsidTr="00E847A9">
        <w:trPr>
          <w:trHeight w:val="1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E343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9556452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ผลการดำเนินงานที่สำเร็จตามตัวชี้วัด (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BF6759A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หลักฐาน/ตัวบ่งชี้ความสำเร็จ</w:t>
            </w:r>
          </w:p>
          <w:p w14:paraId="690A90A6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E92A916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ผลการประเมิน </w:t>
            </w:r>
          </w:p>
          <w:p w14:paraId="555C2C4F" w14:textId="1B6D8FC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(ระดับคะแนน)  (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</w:t>
            </w: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C1CC424" w14:textId="7255313D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62D1A2A" w14:textId="393EB728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847A9" w:rsidRPr="00E847A9" w14:paraId="4786A756" w14:textId="77777777" w:rsidTr="00E847A9">
        <w:trPr>
          <w:trHeight w:val="2042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5C71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14:paraId="7510321D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14:paraId="095F854A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  <w:p w14:paraId="30891A03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14:paraId="16B7AC6D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8214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100C0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ข้อมูลการลงระบบฐานข้อมูลผู้ชำระภาษีในระบบ ถูกต้อง ครบถ้วน ทันตามกำหนด และเป็นปัจจุบัน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842B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24DC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F173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847A9" w:rsidRPr="00E847A9" w14:paraId="230BEF63" w14:textId="77777777" w:rsidTr="00E847A9">
        <w:trPr>
          <w:trHeight w:val="1234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70ED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14:paraId="71CEF00A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14:paraId="2ADB9576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A403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E041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ใบเสร็จรับเงินในระบบ/หลักฐานการรับเงิน</w:t>
            </w:r>
          </w:p>
          <w:p w14:paraId="2890FD4C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ใบอนุญาตต่างๆ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24CC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9E4C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8A93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847A9" w:rsidRPr="00E847A9" w14:paraId="4D01F8C8" w14:textId="77777777" w:rsidTr="00E847A9">
        <w:trPr>
          <w:trHeight w:val="2454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7578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14:paraId="33064187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14:paraId="120CB615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  <w:p w14:paraId="0CB1F589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14:paraId="22253B33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14:paraId="095CD05F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92DF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93DFF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ใบทะเบียนพาณิชย์</w:t>
            </w:r>
          </w:p>
          <w:p w14:paraId="2E8C0FF8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ใบเสร็จรับเงิน/หลักฐานการรับเงิน</w:t>
            </w:r>
          </w:p>
          <w:p w14:paraId="4E4D56A3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หลักฐานอื่นๆ(ธนาคาร)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983D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1AA7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3EE1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847A9" w:rsidRPr="00E847A9" w14:paraId="10070E7A" w14:textId="77777777" w:rsidTr="00E847A9">
        <w:trPr>
          <w:trHeight w:val="823"/>
        </w:trPr>
        <w:tc>
          <w:tcPr>
            <w:tcW w:w="7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693A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FB1EF97" w14:textId="77777777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8415304" w14:textId="294A3C98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D1A8E28" w14:textId="20036DA9" w:rsidR="00E847A9" w:rsidRPr="00E847A9" w:rsidRDefault="00E847A9" w:rsidP="00E847A9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847A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55DE" w14:textId="77777777" w:rsidR="00E847A9" w:rsidRPr="00E847A9" w:rsidRDefault="00E847A9" w:rsidP="00E847A9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F4678C9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685EC0BB" w14:textId="77777777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4A16C3DE" w14:textId="77777777" w:rsidR="00081D5A" w:rsidRPr="00922AF9" w:rsidRDefault="00081D5A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614B62E" w14:textId="24C364F2" w:rsidR="006718F0" w:rsidRPr="00922AF9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06B6C671" w14:textId="77777777" w:rsidR="00281EFB" w:rsidRPr="00922AF9" w:rsidRDefault="00281EF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1D0EF4AE" w14:textId="3349866D" w:rsidR="006718F0" w:rsidRPr="00922AF9" w:rsidRDefault="00E95733" w:rsidP="00E95733">
      <w:pPr>
        <w:pStyle w:val="a3"/>
        <w:kinsoku w:val="0"/>
        <w:overflowPunct w:val="0"/>
        <w:jc w:val="center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</w:rPr>
        <w:t>-4-</w:t>
      </w:r>
    </w:p>
    <w:p w14:paraId="61CD6C55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20C1F0C4" w14:textId="35CF66CB" w:rsidR="006718F0" w:rsidRDefault="00882B07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2C0FFA72" wp14:editId="62E22EE5">
                <wp:extent cx="4552950" cy="454025"/>
                <wp:effectExtent l="0" t="0" r="19050" b="3175"/>
                <wp:docPr id="1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2950" cy="454025"/>
                          <a:chOff x="0" y="0"/>
                          <a:chExt cx="12100" cy="715"/>
                        </a:xfrm>
                      </wpg:grpSpPr>
                      <wps:wsp>
                        <wps:cNvPr id="11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468E8" w14:textId="11906492" w:rsidR="007C1CA4" w:rsidRPr="00E95733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95733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</w:t>
                              </w:r>
                              <w:r w:rsidR="00E95733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การประเมินสมรรถนะ (ร้อยละ </w:t>
                              </w:r>
                              <w:r w:rsidR="00E95733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E95733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30" style="width:358.5pt;height:35.75pt;mso-position-horizontal-relative:char;mso-position-vertical-relative:line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">
                <v:shape id="Freeform 40" o:spid="_x0000_s1031" style="position:absolute;left:20;top:20;width:12060;height:675;visibility:visible;mso-wrap-style:square;v-text-anchor:top" coordsize="120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OQ8IA&#10;AADbAAAADwAAAGRycy9kb3ducmV2LnhtbERPTWvCQBC9F/wPywi9iNnYg0jMKiJo06OxpfQ2zU6T&#10;YHY27G5N6q93C4Xe5vE+J9+OphNXcr61rGCRpCCIK6tbrhW8ng/zFQgfkDV2lknBD3nYbiYPOWba&#10;DnyiaxlqEUPYZ6igCaHPpPRVQwZ9YnviyH1ZZzBE6GqpHQ4x3HTyKU2X0mDLsaHBnvYNVZfy2ygY&#10;wqzefxY3+ngp329vzxaL83Gp1ON03K1BBBrDv/jPXeg4fwG/v8Q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Y5DwgAAANsAAAAPAAAAAAAAAAAAAAAAAJgCAABkcnMvZG93&#10;bnJldi54bWxQSwUGAAAAAAQABAD1AAAAhwMAAAAA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2" type="#_x0000_t202" style="position:absolute;width:1210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14:paraId="3C9468E8" w14:textId="11906492" w:rsidR="007C1CA4" w:rsidRPr="00E95733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95733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</w:t>
                        </w:r>
                        <w:r w:rsidR="00E95733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การประเมินสมรรถนะ (ร้อยละ </w:t>
                        </w:r>
                        <w:r w:rsidR="00E95733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E95733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E604208" w14:textId="77777777" w:rsidR="00E95733" w:rsidRDefault="00E95733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</w:p>
    <w:tbl>
      <w:tblPr>
        <w:tblStyle w:val="21"/>
        <w:tblW w:w="15791" w:type="dxa"/>
        <w:tblLook w:val="04A0" w:firstRow="1" w:lastRow="0" w:firstColumn="1" w:lastColumn="0" w:noHBand="0" w:noVBand="1"/>
      </w:tblPr>
      <w:tblGrid>
        <w:gridCol w:w="4503"/>
        <w:gridCol w:w="992"/>
        <w:gridCol w:w="1559"/>
        <w:gridCol w:w="2552"/>
        <w:gridCol w:w="1417"/>
        <w:gridCol w:w="1559"/>
        <w:gridCol w:w="1560"/>
        <w:gridCol w:w="1649"/>
      </w:tblGrid>
      <w:tr w:rsidR="00116D35" w:rsidRPr="00E95733" w14:paraId="5C453248" w14:textId="77777777" w:rsidTr="00116D35">
        <w:trPr>
          <w:trHeight w:val="685"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5BBF465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</w:t>
            </w:r>
          </w:p>
          <w:p w14:paraId="669B82EF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E9573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6FAE629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  <w:p w14:paraId="125C9CD9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(ร้อยละ) (</w:t>
            </w:r>
            <w:r w:rsidRPr="00E95733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5F9DE51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ระดับคาดหวังตามมาตรฐานกำหนดตำแหน่ง(</w:t>
            </w:r>
            <w:r w:rsidRPr="00E95733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DD286B7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ระดับสมรรถนะที่ค้นพบ เมื่อเทียบกับพจนานุกรมสมรรถนะ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0870AA5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14:paraId="07B058ED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ที่ได้ตามตารางเปรียบเทียบ </w:t>
            </w:r>
          </w:p>
          <w:p w14:paraId="13502EAD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E95733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61B6DA1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ผลคะแนนที่ได้</w:t>
            </w:r>
          </w:p>
          <w:p w14:paraId="6549779A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E95733">
              <w:rPr>
                <w:rFonts w:ascii="TH SarabunPSK" w:hAnsi="TH SarabunPSK" w:cs="TH SarabunPSK"/>
                <w:sz w:val="32"/>
                <w:szCs w:val="32"/>
              </w:rPr>
              <w:t>H</w:t>
            </w: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E95733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E95733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(</w:t>
            </w:r>
            <w:r w:rsidRPr="00E95733">
              <w:rPr>
                <w:rFonts w:ascii="TH SarabunPSK" w:hAnsi="TH SarabunPSK" w:cs="TH SarabunPSK"/>
                <w:sz w:val="32"/>
                <w:szCs w:val="32"/>
                <w:u w:val="single"/>
              </w:rPr>
              <w:t>B</w:t>
            </w:r>
            <w:r w:rsidRPr="00E95733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) </w:t>
            </w:r>
            <w:r w:rsidRPr="00E95733">
              <w:rPr>
                <w:rFonts w:ascii="TH SarabunPSK" w:hAnsi="TH SarabunPSK" w:cs="TH SarabunPSK"/>
                <w:sz w:val="32"/>
                <w:szCs w:val="32"/>
                <w:u w:val="single"/>
              </w:rPr>
              <w:t>x</w:t>
            </w:r>
            <w:r w:rsidRPr="00E95733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(</w:t>
            </w:r>
            <w:r w:rsidRPr="00E95733">
              <w:rPr>
                <w:rFonts w:ascii="TH SarabunPSK" w:hAnsi="TH SarabunPSK" w:cs="TH SarabunPSK"/>
                <w:sz w:val="32"/>
                <w:szCs w:val="32"/>
                <w:u w:val="single"/>
              </w:rPr>
              <w:t>G</w:t>
            </w:r>
            <w:r w:rsidRPr="00E95733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)</w:t>
            </w:r>
          </w:p>
          <w:p w14:paraId="4E7E3F0A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E95733" w:rsidRPr="00E95733" w14:paraId="0DE869FC" w14:textId="77777777" w:rsidTr="00116D35">
        <w:trPr>
          <w:trHeight w:val="143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6D137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51BBF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5662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E5CF24C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EC841D2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ผลการประเมินของผู้ประเมิน (ระดับ) (</w:t>
            </w:r>
            <w:r w:rsidRPr="00E95733"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0B00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E69F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95733" w:rsidRPr="00E95733" w14:paraId="51A88D0B" w14:textId="77777777" w:rsidTr="00116D35">
        <w:trPr>
          <w:trHeight w:val="143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A4B7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9D4D9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76E7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8A94F3D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หลักฐาน/ตัวบ่งชี้ความสำเร็จ (</w:t>
            </w:r>
            <w:r w:rsidRPr="00E95733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0251B067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 (ระดับ) (</w:t>
            </w:r>
            <w:r w:rsidRPr="00E95733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1FB6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36C1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B45FA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D35" w:rsidRPr="00E95733" w14:paraId="56813E00" w14:textId="34E72C19" w:rsidTr="00116D35">
        <w:trPr>
          <w:trHeight w:val="38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B756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C964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4376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D68C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8DCD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B7F4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1645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9380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95733" w:rsidRPr="00E95733" w14:paraId="23648B65" w14:textId="77777777" w:rsidTr="00116D35">
        <w:trPr>
          <w:trHeight w:val="71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6516" w14:textId="2DF78EB1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1. การมุ่งผลสัมฤทธิ์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6C3B9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7C08" w14:textId="621CC6B0" w:rsidR="00E95733" w:rsidRPr="00E95733" w:rsidRDefault="00C1347B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0111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สามารถจัดเก็บรายได้บรรลุเป้าหมาย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D1ED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4863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EF41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8307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95733" w:rsidRPr="00E95733" w14:paraId="1E2F99C1" w14:textId="77777777" w:rsidTr="00116D35">
        <w:trPr>
          <w:trHeight w:val="73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723D" w14:textId="1CF22F83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F721D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A837" w14:textId="04FF351E" w:rsidR="00E95733" w:rsidRPr="00E95733" w:rsidRDefault="00C1347B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70C1D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มีความรวดเร็ว ถูกต้องและเป็นธรรม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8EF8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C982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8585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44EA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95733" w:rsidRPr="00E95733" w14:paraId="72606C4D" w14:textId="77777777" w:rsidTr="00116D35">
        <w:trPr>
          <w:trHeight w:val="2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454D" w14:textId="792B34FD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3. ความเข้าใจในองค์กรและระบบงาน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59B0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900D" w14:textId="4DA577F2" w:rsidR="00E95733" w:rsidRPr="00E95733" w:rsidRDefault="00C1347B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517C4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ระบบฐานข้อมูลผู้ชำระภาษี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9A43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D0F0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3D70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B8A6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95733" w:rsidRPr="00E95733" w14:paraId="07F3999D" w14:textId="77777777" w:rsidTr="00116D35">
        <w:trPr>
          <w:trHeight w:val="35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C86B" w14:textId="081ABAE5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4. การบริการเป็นเลิศ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BA37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A7DF" w14:textId="5FF753A8" w:rsidR="00E95733" w:rsidRPr="00E95733" w:rsidRDefault="00C1347B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F254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รวดเร็ว ถูกต้อง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2B9A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776D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918D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98ED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95733" w:rsidRPr="00E95733" w14:paraId="63772E28" w14:textId="77777777" w:rsidTr="00116D35">
        <w:trPr>
          <w:trHeight w:val="75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C386" w14:textId="383D49ED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5. การทำงานเป็นทีม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BAF5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0339" w14:textId="2E513E95" w:rsidR="00E95733" w:rsidRPr="00E95733" w:rsidRDefault="00C1347B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E80B8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การออกสำรวจข้อมูลและการออกจัดเก็บภาษีนอกสถานที่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D29B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7441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A353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8C74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95733" w:rsidRPr="00E95733" w14:paraId="27BA1F96" w14:textId="0F6EC2AC" w:rsidTr="00116D35">
        <w:trPr>
          <w:trHeight w:val="35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A393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957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F304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F2E5" w14:textId="07522862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B0C3" w14:textId="3EF0FFE6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2F4C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CD92" w14:textId="14D334E0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9A51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0306" w14:textId="3E7AFFF1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E95733" w:rsidRPr="00E95733" w14:paraId="31A4643D" w14:textId="77777777" w:rsidTr="00116D35">
        <w:trPr>
          <w:trHeight w:val="76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8799" w14:textId="26C7C39E" w:rsidR="00E95733" w:rsidRPr="00E95733" w:rsidRDefault="00E95733" w:rsidP="00E95733">
            <w:pPr>
              <w:widowControl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E9573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การยึดมั่นในหลักเกณฑ์</w:t>
            </w:r>
          </w:p>
          <w:p w14:paraId="6E10C4B5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4293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CDC0" w14:textId="7DDA98D7" w:rsidR="00E95733" w:rsidRPr="00E95733" w:rsidRDefault="00C1347B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4279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การออกสำรวจเพื่อจัดฐานข้อมูลผู้ชำระภาษี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0263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4F0E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A3AD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AA6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95733" w:rsidRPr="00E95733" w14:paraId="71268E15" w14:textId="77777777" w:rsidTr="00116D35">
        <w:trPr>
          <w:trHeight w:val="37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3B26" w14:textId="79CA74A9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การสั่งสมความรู้และความเชี่ยวชาญในสายอาชีพ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E31E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C639" w14:textId="46267195" w:rsidR="00E95733" w:rsidRPr="00E95733" w:rsidRDefault="00C1347B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47C2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การออกจัดเก็บภาษีให้ครบ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A928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288A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1B23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E1DD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95733" w:rsidRPr="00E95733" w14:paraId="75C10EB0" w14:textId="77777777" w:rsidTr="00116D35">
        <w:trPr>
          <w:trHeight w:val="71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5C1AC" w14:textId="58A27019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 ความละเอียดรอบคอบและความถูกต้องของงาน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E20B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6B87" w14:textId="4BE0362C" w:rsidR="00E95733" w:rsidRPr="00E95733" w:rsidRDefault="00C1347B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10857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ใบเสร็จ การชำระภาษีถูกต้อง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B377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CF78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165E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03F1" w14:textId="77777777" w:rsidR="00E95733" w:rsidRPr="00E95733" w:rsidRDefault="00E95733" w:rsidP="00E95733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116D35" w:rsidRPr="00E95733" w14:paraId="7BD1639C" w14:textId="77777777" w:rsidTr="00116D35">
        <w:trPr>
          <w:trHeight w:val="37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637C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E551A" w14:textId="77777777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A41C" w14:textId="2EC40039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57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A28F" w14:textId="30494DFE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910" w14:textId="065959B6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D012" w14:textId="2CD3454E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05E5" w14:textId="40167EED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9573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7B99" w14:textId="4525F08C" w:rsidR="00E95733" w:rsidRPr="00E95733" w:rsidRDefault="00E95733" w:rsidP="00E95733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6DD1FA14" w14:textId="77777777" w:rsidR="00E95733" w:rsidRDefault="00E95733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</w:p>
    <w:p w14:paraId="41D1F0C6" w14:textId="77777777" w:rsidR="00E95733" w:rsidRDefault="00E95733">
      <w:pPr>
        <w:pStyle w:val="a3"/>
        <w:kinsoku w:val="0"/>
        <w:overflowPunct w:val="0"/>
        <w:spacing w:before="11"/>
        <w:rPr>
          <w:rFonts w:ascii="TH SarabunPSK" w:hAnsi="TH SarabunPSK" w:cs="TH SarabunPSK" w:hint="cs"/>
          <w:sz w:val="8"/>
          <w:szCs w:val="8"/>
        </w:rPr>
      </w:pPr>
    </w:p>
    <w:p w14:paraId="2E0EB159" w14:textId="77777777" w:rsidR="00E95733" w:rsidRPr="00922AF9" w:rsidRDefault="00E95733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p w14:paraId="332351A4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</w:pPr>
    </w:p>
    <w:p w14:paraId="41282DCF" w14:textId="6ED6C871" w:rsidR="006718F0" w:rsidRPr="00116D35" w:rsidRDefault="00116D35" w:rsidP="00116D35">
      <w:pPr>
        <w:pStyle w:val="a3"/>
        <w:kinsoku w:val="0"/>
        <w:overflowPunct w:val="0"/>
        <w:spacing w:before="4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-5-</w:t>
      </w:r>
    </w:p>
    <w:p w14:paraId="3676D8AF" w14:textId="77777777" w:rsidR="00116D35" w:rsidRPr="00922AF9" w:rsidRDefault="00116D35" w:rsidP="00116D35">
      <w:pPr>
        <w:pStyle w:val="a3"/>
        <w:kinsoku w:val="0"/>
        <w:overflowPunct w:val="0"/>
        <w:spacing w:before="4"/>
        <w:jc w:val="center"/>
        <w:rPr>
          <w:rFonts w:ascii="TH SarabunPSK" w:hAnsi="TH SarabunPSK" w:cs="TH SarabunPSK"/>
          <w:sz w:val="24"/>
          <w:szCs w:val="24"/>
        </w:rPr>
      </w:pPr>
    </w:p>
    <w:p w14:paraId="3D723F15" w14:textId="7518F055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4F825850" wp14:editId="513EAA59">
                <wp:extent cx="4733925" cy="482600"/>
                <wp:effectExtent l="0" t="0" r="9525" b="12700"/>
                <wp:docPr id="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33925" cy="482600"/>
                          <a:chOff x="0" y="0"/>
                          <a:chExt cx="12130" cy="760"/>
                        </a:xfrm>
                      </wpg:grpSpPr>
                      <wps:wsp>
                        <wps:cNvPr id="8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D724F" w14:textId="77777777" w:rsidR="007C1CA4" w:rsidRPr="00116D35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16D3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33" style="width:372.7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">
                <v:shape id="Freeform 44" o:spid="_x0000_s1034" style="position:absolute;left:20;top:20;width:12090;height:720;visibility:visible;mso-wrap-style:square;v-text-anchor:top" coordsize="1209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W78A&#10;AADaAAAADwAAAGRycy9kb3ducmV2LnhtbERP3WrCMBS+H/gO4Qi7W9M5EOmM4pTReTGGrQ9wSM7a&#10;YnNSmljbtzcXgpcf3/96O9pWDNT7xrGC9yQFQaydabhScC6/31YgfEA22DomBRN52G5mL2vMjLvx&#10;iYYiVCKGsM9QQR1Cl0npdU0WfeI64sj9u95iiLCvpOnxFsNtKxdpupQWG44NNXa0r0lfiqtVUA4H&#10;V01f7e+R82XhVh/8p3Wu1Ot83H2CCDSGp/jh/jEK4tZ4Jd4Aub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8UNbvwAAANoAAAAPAAAAAAAAAAAAAAAAAJgCAABkcnMvZG93bnJl&#10;di54bWxQSwUGAAAAAAQABAD1AAAAhAMAAAAA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5" type="#_x0000_t202" style="position:absolute;width:1213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47BD724F" w14:textId="77777777" w:rsidR="007C1CA4" w:rsidRPr="00116D35" w:rsidRDefault="007C1CA4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16D35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EADD25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237396DC" w14:textId="58B71C1F" w:rsidR="006718F0" w:rsidRPr="00922AF9" w:rsidRDefault="00365452" w:rsidP="00DF6F3E">
      <w:pPr>
        <w:pStyle w:val="a3"/>
        <w:tabs>
          <w:tab w:val="left" w:pos="1134"/>
        </w:tabs>
        <w:kinsoku w:val="0"/>
        <w:overflowPunct w:val="0"/>
        <w:spacing w:before="90"/>
        <w:ind w:right="131"/>
        <w:rPr>
          <w:rFonts w:ascii="TH SarabunPSK" w:hAnsi="TH SarabunPSK" w:cs="TH SarabunPSK"/>
          <w:w w:val="99"/>
          <w:cs/>
        </w:rPr>
      </w:pPr>
      <w:r w:rsidRPr="00922AF9">
        <w:rPr>
          <w:rFonts w:ascii="TH SarabunPSK" w:hAnsi="TH SarabunPSK" w:cs="TH SarabunPSK" w:hint="cs"/>
          <w:spacing w:val="7"/>
          <w:w w:val="99"/>
        </w:rPr>
        <w:tab/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ข้อ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เ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มิ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ผล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ฏิ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บัติ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ง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</w:t>
      </w:r>
      <w:r w:rsidR="006718F0" w:rsidRPr="00922AF9">
        <w:rPr>
          <w:rFonts w:ascii="TH SarabunPSK" w:hAnsi="TH SarabunPSK" w:cs="TH SarabunPSK" w:hint="cs"/>
          <w:spacing w:val="1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บับ</w:t>
      </w:r>
      <w:r w:rsidR="00DF6F3E" w:rsidRPr="00922AF9">
        <w:rPr>
          <w:rFonts w:ascii="TH SarabunPSK" w:hAnsi="TH SarabunPSK" w:cs="TH SarabunPSK" w:hint="cs"/>
          <w:spacing w:val="8"/>
          <w:w w:val="99"/>
          <w:cs/>
        </w:rPr>
        <w:t>นี้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จัด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ทำ</w:t>
      </w:r>
      <w:r w:rsidR="00DF6F3E" w:rsidRPr="00922AF9">
        <w:rPr>
          <w:rFonts w:ascii="TH SarabunPSK" w:hAnsi="TH SarabunPSK" w:cs="TH SarabunPSK" w:hint="cs"/>
          <w:w w:val="99"/>
          <w:cs/>
        </w:rPr>
        <w:t xml:space="preserve">ขึ้น 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ว่างชื่อ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-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นา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ม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ส</w:t>
      </w:r>
      <w:r w:rsidR="007173E4">
        <w:rPr>
          <w:rFonts w:ascii="TH SarabunPSK" w:hAnsi="TH SarabunPSK" w:cs="TH SarabunPSK" w:hint="cs"/>
          <w:spacing w:val="10"/>
          <w:w w:val="99"/>
          <w:cs/>
        </w:rPr>
        <w:t xml:space="preserve">กุล 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..</w:t>
      </w:r>
      <w:r w:rsidR="00723B3A">
        <w:rPr>
          <w:rFonts w:ascii="TH SarabunPSK" w:hAnsi="TH SarabunPSK" w:cs="TH SarabunPSK" w:hint="cs"/>
          <w:b/>
          <w:bCs/>
          <w:spacing w:val="10"/>
          <w:w w:val="99"/>
          <w:cs/>
        </w:rPr>
        <w:t>นาง</w:t>
      </w:r>
      <w:proofErr w:type="spellStart"/>
      <w:r w:rsidR="00723B3A">
        <w:rPr>
          <w:rFonts w:ascii="TH SarabunPSK" w:hAnsi="TH SarabunPSK" w:cs="TH SarabunPSK" w:hint="cs"/>
          <w:b/>
          <w:bCs/>
          <w:spacing w:val="10"/>
          <w:w w:val="99"/>
          <w:cs/>
        </w:rPr>
        <w:t>อโนทัย</w:t>
      </w:r>
      <w:proofErr w:type="spellEnd"/>
      <w:r w:rsidR="00723B3A">
        <w:rPr>
          <w:rFonts w:ascii="TH SarabunPSK" w:hAnsi="TH SarabunPSK" w:cs="TH SarabunPSK" w:hint="cs"/>
          <w:b/>
          <w:bCs/>
          <w:spacing w:val="10"/>
          <w:w w:val="99"/>
          <w:cs/>
        </w:rPr>
        <w:t xml:space="preserve"> </w:t>
      </w:r>
      <w:r w:rsidR="007173E4">
        <w:rPr>
          <w:rFonts w:ascii="TH SarabunPSK" w:hAnsi="TH SarabunPSK" w:cs="TH SarabunPSK" w:hint="cs"/>
          <w:b/>
          <w:bCs/>
          <w:spacing w:val="10"/>
          <w:w w:val="99"/>
          <w:cs/>
        </w:rPr>
        <w:t>หงส์</w:t>
      </w:r>
      <w:proofErr w:type="spellStart"/>
      <w:r w:rsidR="007173E4">
        <w:rPr>
          <w:rFonts w:ascii="TH SarabunPSK" w:hAnsi="TH SarabunPSK" w:cs="TH SarabunPSK" w:hint="cs"/>
          <w:b/>
          <w:bCs/>
          <w:spacing w:val="10"/>
          <w:w w:val="99"/>
          <w:cs/>
        </w:rPr>
        <w:t>ปัส</w:t>
      </w:r>
      <w:proofErr w:type="spellEnd"/>
      <w:r w:rsidR="007173E4">
        <w:rPr>
          <w:rFonts w:ascii="TH SarabunPSK" w:hAnsi="TH SarabunPSK" w:cs="TH SarabunPSK" w:hint="cs"/>
          <w:b/>
          <w:bCs/>
          <w:spacing w:val="10"/>
          <w:w w:val="99"/>
          <w:cs/>
        </w:rPr>
        <w:t>สา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7173E4">
        <w:rPr>
          <w:rFonts w:ascii="TH SarabunPSK" w:hAnsi="TH SarabunPSK" w:cs="TH SarabunPSK" w:hint="cs"/>
          <w:spacing w:val="10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15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ตำ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หน่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</w:t>
      </w:r>
      <w:r w:rsidR="007173E4">
        <w:rPr>
          <w:rFonts w:ascii="TH SarabunPSK" w:hAnsi="TH SarabunPSK" w:cs="TH SarabunPSK" w:hint="cs"/>
          <w:spacing w:val="10"/>
          <w:w w:val="99"/>
          <w:cs/>
        </w:rPr>
        <w:t>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7173E4">
        <w:rPr>
          <w:rFonts w:ascii="TH SarabunPSK" w:hAnsi="TH SarabunPSK" w:cs="TH SarabunPSK" w:hint="cs"/>
          <w:b/>
          <w:bCs/>
          <w:spacing w:val="6"/>
          <w:w w:val="99"/>
          <w:cs/>
        </w:rPr>
        <w:t>เจ้าพนักงานจัดเก็บรายได้</w:t>
      </w:r>
      <w:r w:rsidR="007173E4">
        <w:rPr>
          <w:rFonts w:ascii="TH SarabunPSK" w:hAnsi="TH SarabunPSK" w:cs="TH SarabunPSK" w:hint="cs"/>
          <w:spacing w:val="10"/>
          <w:w w:val="99"/>
          <w:cs/>
        </w:rPr>
        <w:t>(ลูกจ้างประจำ)......</w:t>
      </w:r>
    </w:p>
    <w:p w14:paraId="15F77581" w14:textId="1E1DA9F1" w:rsidR="00DF6F3E" w:rsidRPr="00922AF9" w:rsidRDefault="006718F0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  <w:spacing w:val="-8"/>
        </w:rPr>
      </w:pP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ผู้รับการประเมิน กับ</w:t>
      </w:r>
      <w:r w:rsidR="005C7681">
        <w:rPr>
          <w:rFonts w:ascii="TH SarabunPSK" w:hAnsi="TH SarabunPSK" w:cs="TH SarabunPSK" w:hint="cs"/>
          <w:cs/>
        </w:rPr>
        <w:t xml:space="preserve"> ..</w:t>
      </w:r>
      <w:r w:rsidR="00DF6F3E" w:rsidRPr="00922AF9">
        <w:rPr>
          <w:rFonts w:ascii="TH SarabunPSK" w:hAnsi="TH SarabunPSK" w:cs="TH SarabunPSK" w:hint="cs"/>
          <w:cs/>
        </w:rPr>
        <w:t>.....</w:t>
      </w:r>
      <w:r w:rsidR="007173E4">
        <w:rPr>
          <w:rFonts w:ascii="TH SarabunPSK" w:hAnsi="TH SarabunPSK" w:cs="TH SarabunPSK" w:hint="cs"/>
          <w:b/>
          <w:bCs/>
          <w:cs/>
        </w:rPr>
        <w:t xml:space="preserve">นางศรีวิไล </w:t>
      </w:r>
      <w:proofErr w:type="spellStart"/>
      <w:r w:rsidR="007173E4">
        <w:rPr>
          <w:rFonts w:ascii="TH SarabunPSK" w:hAnsi="TH SarabunPSK" w:cs="TH SarabunPSK" w:hint="cs"/>
          <w:b/>
          <w:bCs/>
          <w:cs/>
        </w:rPr>
        <w:t>สิม</w:t>
      </w:r>
      <w:proofErr w:type="spellEnd"/>
      <w:r w:rsidR="007173E4">
        <w:rPr>
          <w:rFonts w:ascii="TH SarabunPSK" w:hAnsi="TH SarabunPSK" w:cs="TH SarabunPSK" w:hint="cs"/>
          <w:b/>
          <w:bCs/>
          <w:cs/>
        </w:rPr>
        <w:t>ช้า</w:t>
      </w:r>
      <w:r w:rsidRPr="00922AF9">
        <w:rPr>
          <w:rFonts w:ascii="TH SarabunPSK" w:hAnsi="TH SarabunPSK" w:cs="TH SarabunPSK" w:hint="cs"/>
          <w:cs/>
        </w:rPr>
        <w:t>...</w:t>
      </w:r>
      <w:r w:rsidR="005C7681">
        <w:rPr>
          <w:rFonts w:ascii="TH SarabunPSK" w:hAnsi="TH SarabunPSK" w:cs="TH SarabunPSK" w:hint="cs"/>
          <w:cs/>
        </w:rPr>
        <w:t>....</w:t>
      </w:r>
      <w:r w:rsidRPr="00922AF9">
        <w:rPr>
          <w:rFonts w:ascii="TH SarabunPSK" w:hAnsi="TH SarabunPSK" w:cs="TH SarabunPSK" w:hint="cs"/>
          <w:cs/>
        </w:rPr>
        <w:t>..ตำแหน่ง</w:t>
      </w:r>
      <w:r w:rsidRPr="00922AF9">
        <w:rPr>
          <w:rFonts w:ascii="TH SarabunPSK" w:hAnsi="TH SarabunPSK" w:cs="TH SarabunPSK" w:hint="cs"/>
        </w:rPr>
        <w:t>…</w:t>
      </w:r>
      <w:r w:rsidR="005C7681">
        <w:rPr>
          <w:rFonts w:ascii="TH SarabunPSK" w:hAnsi="TH SarabunPSK" w:cs="TH SarabunPSK"/>
        </w:rPr>
        <w:t>.</w:t>
      </w:r>
      <w:r w:rsidRPr="00922AF9">
        <w:rPr>
          <w:rFonts w:ascii="TH SarabunPSK" w:hAnsi="TH SarabunPSK" w:cs="TH SarabunPSK" w:hint="cs"/>
        </w:rPr>
        <w:t>…</w:t>
      </w:r>
      <w:r w:rsidR="007173E4">
        <w:rPr>
          <w:rFonts w:ascii="TH SarabunPSK" w:hAnsi="TH SarabunPSK" w:cs="TH SarabunPSK" w:hint="cs"/>
          <w:b/>
          <w:bCs/>
          <w:cs/>
        </w:rPr>
        <w:t>ผู้อำนวยการกองคลัง</w:t>
      </w:r>
      <w:r w:rsidR="005C7681">
        <w:rPr>
          <w:rFonts w:ascii="TH SarabunPSK" w:hAnsi="TH SarabunPSK" w:cs="TH SarabunPSK" w:hint="cs"/>
          <w:cs/>
        </w:rPr>
        <w:t>…</w:t>
      </w:r>
      <w:r w:rsidR="005C7681">
        <w:rPr>
          <w:rFonts w:ascii="TH SarabunPSK" w:hAnsi="TH SarabunPSK" w:cs="TH SarabunPSK"/>
        </w:rPr>
        <w:t>…</w:t>
      </w:r>
      <w:r w:rsidRPr="00922AF9">
        <w:rPr>
          <w:rFonts w:ascii="TH SarabunPSK" w:hAnsi="TH SarabunPSK" w:cs="TH SarabunPSK" w:hint="cs"/>
        </w:rPr>
        <w:t>…</w:t>
      </w: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ผู้ประเมิน</w:t>
      </w:r>
      <w:r w:rsidR="00DF6F3E" w:rsidRPr="00922AF9">
        <w:rPr>
          <w:rFonts w:ascii="TH SarabunPSK" w:hAnsi="TH SarabunPSK" w:cs="TH SarabunPSK" w:hint="cs"/>
          <w:spacing w:val="-8"/>
        </w:rPr>
        <w:t xml:space="preserve">  </w:t>
      </w:r>
    </w:p>
    <w:p w14:paraId="246F298D" w14:textId="61198F5F" w:rsidR="006718F0" w:rsidRPr="00922AF9" w:rsidRDefault="00DF6F3E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spacing w:val="-8"/>
        </w:rPr>
        <w:tab/>
      </w:r>
      <w:r w:rsidR="006718F0" w:rsidRPr="00922AF9">
        <w:rPr>
          <w:rFonts w:ascii="TH SarabunPSK" w:hAnsi="TH SarabunPSK" w:cs="TH SarabunPSK" w:hint="cs"/>
          <w:spacing w:val="-8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="006718F0" w:rsidRPr="00922AF9">
        <w:rPr>
          <w:rFonts w:ascii="TH SarabunPSK" w:hAnsi="TH SarabunPSK" w:cs="TH SarabunPSK" w:hint="cs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="006718F0" w:rsidRPr="00922AF9">
        <w:rPr>
          <w:rFonts w:ascii="TH SarabunPSK" w:hAnsi="TH SarabunPSK" w:cs="TH SarabunPSK" w:hint="cs"/>
          <w:cs/>
        </w:rPr>
        <w:t>ครั้งที่</w:t>
      </w:r>
      <w:r w:rsidRPr="00922AF9">
        <w:rPr>
          <w:rFonts w:ascii="TH SarabunPSK" w:hAnsi="TH SarabunPSK" w:cs="TH SarabunPSK" w:hint="cs"/>
          <w:cs/>
        </w:rPr>
        <w:t>...</w:t>
      </w:r>
      <w:r w:rsidR="00116D35">
        <w:rPr>
          <w:rFonts w:ascii="TH SarabunPSK" w:hAnsi="TH SarabunPSK" w:cs="TH SarabunPSK"/>
        </w:rPr>
        <w:t>2</w:t>
      </w:r>
      <w:r w:rsidRPr="00922AF9">
        <w:rPr>
          <w:rFonts w:ascii="TH SarabunPSK" w:hAnsi="TH SarabunPSK" w:cs="TH SarabunPSK" w:hint="cs"/>
        </w:rPr>
        <w:t>…</w:t>
      </w:r>
      <w:r w:rsidR="006718F0" w:rsidRPr="00922AF9">
        <w:rPr>
          <w:rFonts w:ascii="TH SarabunPSK" w:hAnsi="TH SarabunPSK" w:cs="TH SarabunPSK" w:hint="cs"/>
          <w:cs/>
        </w:rPr>
        <w:t xml:space="preserve">ประจำปีงบประมาณ พ.ศ. </w:t>
      </w:r>
      <w:r w:rsidRPr="00922AF9">
        <w:rPr>
          <w:rFonts w:ascii="TH SarabunPSK" w:hAnsi="TH SarabunPSK" w:cs="TH SarabunPSK" w:hint="cs"/>
          <w:cs/>
        </w:rPr>
        <w:t>.</w:t>
      </w:r>
      <w:r w:rsidR="006718F0" w:rsidRPr="00922AF9">
        <w:rPr>
          <w:rFonts w:ascii="TH SarabunPSK" w:hAnsi="TH SarabunPSK" w:cs="TH SarabunPSK" w:hint="cs"/>
          <w:cs/>
        </w:rPr>
        <w:t>..</w:t>
      </w:r>
      <w:r w:rsidR="00723B3A">
        <w:rPr>
          <w:rFonts w:ascii="TH SarabunPSK" w:hAnsi="TH SarabunPSK" w:cs="TH SarabunPSK" w:hint="cs"/>
          <w:b/>
          <w:bCs/>
          <w:cs/>
        </w:rPr>
        <w:t>2565</w:t>
      </w:r>
      <w:r w:rsidRPr="00922AF9">
        <w:rPr>
          <w:rFonts w:ascii="TH SarabunPSK" w:hAnsi="TH SarabunPSK" w:cs="TH SarabunPSK" w:hint="cs"/>
          <w:cs/>
        </w:rPr>
        <w:t>..</w:t>
      </w:r>
      <w:r w:rsidR="006718F0" w:rsidRPr="00922AF9">
        <w:rPr>
          <w:rFonts w:ascii="TH SarabunPSK" w:hAnsi="TH SarabunPSK" w:cs="TH SarabunPSK" w:hint="cs"/>
          <w:cs/>
        </w:rPr>
        <w:t>. โดยผู้รับการประเมินขอให้ข้อตกลงว่า จะมุ่งมั่นปฏิบัติงานให้เกิดผลงานที่ดีตามเป้าหมายและเกิดประโยชน์แก่ประชาช</w:t>
      </w:r>
      <w:r w:rsidR="00365452" w:rsidRPr="00922AF9">
        <w:rPr>
          <w:rFonts w:ascii="TH SarabunPSK" w:hAnsi="TH SarabunPSK" w:cs="TH SarabunPSK" w:hint="cs"/>
          <w:cs/>
        </w:rPr>
        <w:t xml:space="preserve">นหรือทางราชการตามที่ได้ตกลงไว้ และผู้ประเมินขอให้ข้อตกลงว่า ยินดีให้คำแนะนำ </w:t>
      </w:r>
      <w:r w:rsidR="006718F0" w:rsidRPr="00922AF9">
        <w:rPr>
          <w:rFonts w:ascii="TH SarabunPSK" w:hAnsi="TH SarabunPSK" w:cs="TH SarabunPSK" w:hint="cs"/>
          <w:cs/>
        </w:rPr>
        <w:t>คำปรึกษาในการปฏิบัติงานแก่ผู้รับการประเมิน และจะประเมินผลการปฏิบัติงานด้วยความเป็นธรรม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5799BF77" w14:textId="77777777" w:rsidR="006718F0" w:rsidRPr="00922AF9" w:rsidRDefault="006718F0" w:rsidP="00365452">
      <w:pPr>
        <w:pStyle w:val="a3"/>
        <w:kinsoku w:val="0"/>
        <w:overflowPunct w:val="0"/>
        <w:rPr>
          <w:rFonts w:ascii="TH SarabunPSK" w:hAnsi="TH SarabunPSK" w:cs="TH SarabunPSK"/>
          <w:sz w:val="34"/>
          <w:szCs w:val="34"/>
        </w:rPr>
      </w:pPr>
    </w:p>
    <w:p w14:paraId="525B5AFF" w14:textId="77777777" w:rsidR="006718F0" w:rsidRPr="00922AF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ลงชื่อ.....................................................(ผู้รับการประเมิน)</w:t>
      </w:r>
      <w:r w:rsidRPr="00922AF9">
        <w:rPr>
          <w:rFonts w:ascii="TH SarabunPSK" w:hAnsi="TH SarabunPSK" w:cs="TH SarabunPSK" w:hint="cs"/>
          <w:cs/>
        </w:rPr>
        <w:tab/>
        <w:t>ลงชื่อ........................................................(ผู้ประเมิน)</w:t>
      </w:r>
    </w:p>
    <w:p w14:paraId="15BED3B6" w14:textId="3F8E57F7" w:rsidR="006718F0" w:rsidRPr="00922AF9" w:rsidRDefault="00DF6F3E" w:rsidP="00DF6F3E">
      <w:pPr>
        <w:pStyle w:val="a3"/>
        <w:tabs>
          <w:tab w:val="left" w:pos="6480"/>
        </w:tabs>
        <w:kinsoku w:val="0"/>
        <w:overflowPunct w:val="0"/>
        <w:spacing w:before="58"/>
        <w:ind w:right="64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           </w:t>
      </w:r>
      <w:r w:rsidR="007173E4">
        <w:rPr>
          <w:rFonts w:ascii="TH SarabunPSK" w:hAnsi="TH SarabunPSK" w:cs="TH SarabunPSK" w:hint="cs"/>
        </w:rPr>
        <w:t xml:space="preserve">                            </w:t>
      </w:r>
      <w:r w:rsidRPr="00922AF9">
        <w:rPr>
          <w:rFonts w:ascii="TH SarabunPSK" w:hAnsi="TH SarabunPSK" w:cs="TH SarabunPSK" w:hint="cs"/>
        </w:rPr>
        <w:t xml:space="preserve">     </w:t>
      </w:r>
      <w:proofErr w:type="gramStart"/>
      <w:r w:rsidR="006718F0" w:rsidRPr="00922AF9">
        <w:rPr>
          <w:rFonts w:ascii="TH SarabunPSK" w:hAnsi="TH SarabunPSK" w:cs="TH SarabunPSK" w:hint="cs"/>
        </w:rPr>
        <w:t>(</w:t>
      </w:r>
      <w:r w:rsidR="007173E4">
        <w:rPr>
          <w:rFonts w:ascii="TH SarabunPSK" w:hAnsi="TH SarabunPSK" w:cs="TH SarabunPSK" w:hint="cs"/>
          <w:cs/>
        </w:rPr>
        <w:t xml:space="preserve"> นาง</w:t>
      </w:r>
      <w:proofErr w:type="spellStart"/>
      <w:r w:rsidR="007173E4">
        <w:rPr>
          <w:rFonts w:ascii="TH SarabunPSK" w:hAnsi="TH SarabunPSK" w:cs="TH SarabunPSK" w:hint="cs"/>
          <w:cs/>
        </w:rPr>
        <w:t>อโนทัย</w:t>
      </w:r>
      <w:proofErr w:type="spellEnd"/>
      <w:proofErr w:type="gramEnd"/>
      <w:r w:rsidR="007173E4">
        <w:rPr>
          <w:rFonts w:ascii="TH SarabunPSK" w:hAnsi="TH SarabunPSK" w:cs="TH SarabunPSK" w:hint="cs"/>
          <w:cs/>
        </w:rPr>
        <w:t xml:space="preserve">  </w:t>
      </w:r>
      <w:proofErr w:type="spellStart"/>
      <w:r w:rsidR="007173E4">
        <w:rPr>
          <w:rFonts w:ascii="TH SarabunPSK" w:hAnsi="TH SarabunPSK" w:cs="TH SarabunPSK" w:hint="cs"/>
          <w:cs/>
        </w:rPr>
        <w:t>หงษ์ปัสสา</w:t>
      </w:r>
      <w:proofErr w:type="spellEnd"/>
      <w:r w:rsidR="006718F0" w:rsidRPr="00922AF9">
        <w:rPr>
          <w:rFonts w:ascii="TH SarabunPSK" w:hAnsi="TH SarabunPSK" w:cs="TH SarabunPSK" w:hint="cs"/>
        </w:rPr>
        <w:t>)</w:t>
      </w:r>
      <w:r w:rsidR="006718F0" w:rsidRPr="00922AF9">
        <w:rPr>
          <w:rFonts w:ascii="TH SarabunPSK" w:hAnsi="TH SarabunPSK" w:cs="TH SarabunPSK" w:hint="cs"/>
        </w:rPr>
        <w:tab/>
      </w:r>
      <w:r w:rsidRPr="00922AF9">
        <w:rPr>
          <w:rFonts w:ascii="TH SarabunPSK" w:hAnsi="TH SarabunPSK" w:cs="TH SarabunPSK" w:hint="cs"/>
        </w:rPr>
        <w:t xml:space="preserve">                                             </w:t>
      </w:r>
      <w:r w:rsidR="006718F0" w:rsidRPr="00922AF9">
        <w:rPr>
          <w:rFonts w:ascii="TH SarabunPSK" w:hAnsi="TH SarabunPSK" w:cs="TH SarabunPSK" w:hint="cs"/>
        </w:rPr>
        <w:t>(</w:t>
      </w:r>
      <w:r w:rsidR="007173E4">
        <w:rPr>
          <w:rFonts w:ascii="TH SarabunPSK" w:hAnsi="TH SarabunPSK" w:cs="TH SarabunPSK" w:hint="cs"/>
          <w:cs/>
        </w:rPr>
        <w:t>นางศรีวิไล</w:t>
      </w:r>
      <w:r w:rsidR="00EA314C">
        <w:rPr>
          <w:rFonts w:ascii="TH SarabunPSK" w:hAnsi="TH SarabunPSK" w:cs="TH SarabunPSK" w:hint="cs"/>
          <w:cs/>
        </w:rPr>
        <w:t xml:space="preserve">    </w:t>
      </w:r>
      <w:r w:rsidR="007173E4">
        <w:rPr>
          <w:rFonts w:ascii="TH SarabunPSK" w:hAnsi="TH SarabunPSK" w:cs="TH SarabunPSK" w:hint="cs"/>
          <w:cs/>
        </w:rPr>
        <w:t xml:space="preserve"> </w:t>
      </w:r>
      <w:proofErr w:type="spellStart"/>
      <w:r w:rsidR="007173E4">
        <w:rPr>
          <w:rFonts w:ascii="TH SarabunPSK" w:hAnsi="TH SarabunPSK" w:cs="TH SarabunPSK" w:hint="cs"/>
          <w:cs/>
        </w:rPr>
        <w:t>สิม</w:t>
      </w:r>
      <w:proofErr w:type="spellEnd"/>
      <w:r w:rsidR="007173E4">
        <w:rPr>
          <w:rFonts w:ascii="TH SarabunPSK" w:hAnsi="TH SarabunPSK" w:cs="TH SarabunPSK" w:hint="cs"/>
          <w:cs/>
        </w:rPr>
        <w:t>ช้า</w:t>
      </w:r>
      <w:r w:rsidR="006718F0" w:rsidRPr="00922AF9">
        <w:rPr>
          <w:rFonts w:ascii="TH SarabunPSK" w:hAnsi="TH SarabunPSK" w:cs="TH SarabunPSK" w:hint="cs"/>
        </w:rPr>
        <w:t>)</w:t>
      </w:r>
    </w:p>
    <w:p w14:paraId="54CCB63F" w14:textId="598F1C90" w:rsidR="006718F0" w:rsidRPr="00922AF9" w:rsidRDefault="00DF6F3E" w:rsidP="00DF6F3E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                     </w:t>
      </w:r>
      <w:r w:rsidR="00D3501F">
        <w:rPr>
          <w:rFonts w:ascii="TH SarabunPSK" w:hAnsi="TH SarabunPSK" w:cs="TH SarabunPSK" w:hint="cs"/>
          <w:cs/>
        </w:rPr>
        <w:t xml:space="preserve">   </w:t>
      </w:r>
      <w:r w:rsidRPr="00922AF9">
        <w:rPr>
          <w:rFonts w:ascii="TH SarabunPSK" w:hAnsi="TH SarabunPSK" w:cs="TH SarabunPSK" w:hint="cs"/>
          <w:cs/>
        </w:rPr>
        <w:t xml:space="preserve">  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</w:rPr>
        <w:t xml:space="preserve"> </w:t>
      </w:r>
      <w:r w:rsidR="00512C25">
        <w:rPr>
          <w:rFonts w:ascii="TH SarabunPSK" w:hAnsi="TH SarabunPSK" w:cs="TH SarabunPSK" w:hint="cs"/>
          <w:cs/>
        </w:rPr>
        <w:t>เจ้าพนักงาน</w:t>
      </w:r>
      <w:r w:rsidR="00AD75C2">
        <w:rPr>
          <w:rFonts w:ascii="TH SarabunPSK" w:hAnsi="TH SarabunPSK" w:cs="TH SarabunPSK" w:hint="cs"/>
          <w:cs/>
        </w:rPr>
        <w:t xml:space="preserve">จัดเก็บรายได้ </w:t>
      </w:r>
      <w:r w:rsidR="007173E4">
        <w:rPr>
          <w:rFonts w:ascii="TH SarabunPSK" w:hAnsi="TH SarabunPSK" w:cs="TH SarabunPSK" w:hint="cs"/>
          <w:cs/>
        </w:rPr>
        <w:t>(ลูกจ้างประจำ)</w:t>
      </w:r>
      <w:r w:rsidR="006718F0"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="00D3501F">
        <w:rPr>
          <w:rFonts w:ascii="TH SarabunPSK" w:hAnsi="TH SarabunPSK" w:cs="TH SarabunPSK" w:hint="cs"/>
          <w:cs/>
        </w:rPr>
        <w:t xml:space="preserve"> </w:t>
      </w:r>
      <w:r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7173E4">
        <w:rPr>
          <w:rFonts w:ascii="TH SarabunPSK" w:hAnsi="TH SarabunPSK" w:cs="TH SarabunPSK" w:hint="cs"/>
          <w:cs/>
        </w:rPr>
        <w:t>ผู้อำนวยการกองคลัง</w:t>
      </w:r>
    </w:p>
    <w:p w14:paraId="4C787384" w14:textId="10FDF3B6" w:rsidR="006718F0" w:rsidRPr="00922AF9" w:rsidRDefault="00EA314C">
      <w:pPr>
        <w:pStyle w:val="a3"/>
        <w:tabs>
          <w:tab w:val="left" w:pos="6548"/>
        </w:tabs>
        <w:kinsoku w:val="0"/>
        <w:overflowPunct w:val="0"/>
        <w:spacing w:before="65"/>
        <w:ind w:right="776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732B86E1" wp14:editId="03821845">
                <wp:simplePos x="0" y="0"/>
                <wp:positionH relativeFrom="page">
                  <wp:posOffset>609600</wp:posOffset>
                </wp:positionH>
                <wp:positionV relativeFrom="paragraph">
                  <wp:posOffset>427990</wp:posOffset>
                </wp:positionV>
                <wp:extent cx="4133850" cy="454025"/>
                <wp:effectExtent l="0" t="0" r="19050" b="3175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33850" cy="454025"/>
                          <a:chOff x="955" y="186"/>
                          <a:chExt cx="12130" cy="715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E8F67" w14:textId="77777777" w:rsidR="007C1CA4" w:rsidRPr="00EA314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A314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6" style="position:absolute;left:0;text-align:left;margin-left:48pt;margin-top:33.7pt;width:325.5pt;height:35.75pt;z-index:251622912;mso-wrap-distance-left:0;mso-wrap-distance-right:0;mso-position-horizontal-relative:page;mso-position-vertical-relative:text" coordorigin="955,186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" o:allowincell="f">
                <v:shape id="Freeform 48" o:spid="_x0000_s1037" style="position:absolute;left:975;top:206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dQsYA&#10;AADdAAAADwAAAGRycy9kb3ducmV2LnhtbESPzW7CMBCE75V4B2uReitOKCooYFBbBdRb+T1wW+Il&#10;iYjXke1CePu6UiWOo5n5RjNbdKYRV3K+tqwgHSQgiAuray4V7HfLlwkIH5A1NpZJwZ08LOa9pxlm&#10;2t54Q9dtKEWEsM9QQRVCm0npi4oM+oFtiaN3ts5giNKVUju8Rbhp5DBJ3qTBmuNChS19VlRctj9G&#10;wSlvxod89e3T+rjOu9Q4d/wYK/Xc796nIAJ14RH+b39pBcPXdAR/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edQsYAAADdAAAADwAAAAAAAAAAAAAAAACYAgAAZHJz&#10;L2Rvd25yZXYueG1sUEsFBgAAAAAEAAQA9QAAAIsD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8" type="#_x0000_t202" style="position:absolute;left:955;top:187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IkMYA&#10;AADdAAAADwAAAGRycy9kb3ducmV2LnhtbESPQWvCQBSE7wX/w/KE3upGS0Wjq4goCIXSGA8en9ln&#10;sph9G7Orpv++Wyh4HGbmG2a+7Gwt7tR641jBcJCAIC6cNlwqOOTbtwkIH5A11o5JwQ95WC56L3NM&#10;tXtwRvd9KEWEsE9RQRVCk0rpi4os+oFriKN3dq3FEGVbSt3iI8JtLUdJMpYWDceFChtaV1Rc9jer&#10;YHXkbGOuX6fv7JyZPJ8m/Dm+KPXa71YzEIG68Az/t3daweh9+A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lIkMYAAADdAAAADwAAAAAAAAAAAAAAAACYAgAAZHJz&#10;L2Rvd25yZXYueG1sUEsFBgAAAAAEAAQA9QAAAIsDAAAAAA==&#10;" filled="f" stroked="f">
                  <v:textbox inset="0,0,0,0">
                    <w:txbxContent>
                      <w:p w14:paraId="5F1E8F67" w14:textId="77777777" w:rsidR="007C1CA4" w:rsidRPr="00EA314C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A314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A94B6D" w:rsidRPr="00922AF9">
        <w:rPr>
          <w:rFonts w:ascii="TH SarabunPSK" w:hAnsi="TH SarabunPSK" w:cs="TH SarabunPSK" w:hint="cs"/>
          <w:cs/>
        </w:rPr>
        <w:t xml:space="preserve">      </w:t>
      </w:r>
      <w:r w:rsidR="006718F0" w:rsidRPr="00922AF9">
        <w:rPr>
          <w:rFonts w:ascii="TH SarabunPSK" w:hAnsi="TH SarabunPSK" w:cs="TH SarabunPSK" w:hint="cs"/>
          <w:cs/>
        </w:rPr>
        <w:t>วันที่.........</w:t>
      </w:r>
      <w:r>
        <w:rPr>
          <w:rFonts w:ascii="TH SarabunPSK" w:hAnsi="TH SarabunPSK" w:cs="TH SarabunPSK" w:hint="cs"/>
          <w:cs/>
        </w:rPr>
        <w:t>1  เมษายน  2565</w:t>
      </w:r>
      <w:r w:rsidR="000513B8">
        <w:rPr>
          <w:rFonts w:ascii="TH SarabunPSK" w:hAnsi="TH SarabunPSK" w:cs="TH SarabunPSK" w:hint="cs"/>
          <w:cs/>
        </w:rPr>
        <w:t>...</w:t>
      </w:r>
      <w:r w:rsidR="006718F0" w:rsidRPr="00922AF9">
        <w:rPr>
          <w:rFonts w:ascii="TH SarabunPSK" w:hAnsi="TH SarabunPSK" w:cs="TH SarabunPSK" w:hint="cs"/>
          <w:cs/>
        </w:rPr>
        <w:t>.......</w:t>
      </w:r>
      <w:r w:rsidR="006718F0" w:rsidRPr="00922AF9">
        <w:rPr>
          <w:rFonts w:ascii="TH SarabunPSK" w:hAnsi="TH SarabunPSK" w:cs="TH SarabunPSK" w:hint="cs"/>
          <w:cs/>
        </w:rPr>
        <w:tab/>
      </w:r>
      <w:r w:rsidR="00A94B6D" w:rsidRPr="00922AF9">
        <w:rPr>
          <w:rFonts w:ascii="TH SarabunPSK" w:hAnsi="TH SarabunPSK" w:cs="TH SarabunPSK" w:hint="cs"/>
          <w:cs/>
        </w:rPr>
        <w:t xml:space="preserve"> </w:t>
      </w:r>
      <w:r w:rsidR="006718F0" w:rsidRPr="00922AF9">
        <w:rPr>
          <w:rFonts w:ascii="TH SarabunPSK" w:hAnsi="TH SarabunPSK" w:cs="TH SarabunPSK" w:hint="cs"/>
          <w:cs/>
        </w:rPr>
        <w:t>วันที่...........</w:t>
      </w:r>
      <w:r>
        <w:rPr>
          <w:rFonts w:ascii="TH SarabunPSK" w:hAnsi="TH SarabunPSK" w:cs="TH SarabunPSK" w:hint="cs"/>
          <w:cs/>
        </w:rPr>
        <w:t>1  เมษายน  2565</w:t>
      </w:r>
      <w:r w:rsidR="006718F0" w:rsidRPr="00922AF9">
        <w:rPr>
          <w:rFonts w:ascii="TH SarabunPSK" w:hAnsi="TH SarabunPSK" w:cs="TH SarabunPSK" w:hint="cs"/>
          <w:cs/>
        </w:rPr>
        <w:t>...............</w:t>
      </w:r>
    </w:p>
    <w:p w14:paraId="4A93B46E" w14:textId="470474B4" w:rsidR="006718F0" w:rsidRPr="00922AF9" w:rsidRDefault="006718F0" w:rsidP="00116D35">
      <w:pPr>
        <w:pStyle w:val="a3"/>
        <w:kinsoku w:val="0"/>
        <w:overflowPunct w:val="0"/>
        <w:spacing w:before="1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4.1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ผลการประเมินตนเอง</w:t>
      </w:r>
    </w:p>
    <w:p w14:paraId="1F7DC9B0" w14:textId="77777777" w:rsidR="006718F0" w:rsidRPr="00922AF9" w:rsidRDefault="006718F0">
      <w:pPr>
        <w:pStyle w:val="a3"/>
        <w:kinsoku w:val="0"/>
        <w:overflowPunct w:val="0"/>
        <w:spacing w:before="1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37AF23BA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31"/>
          <w:szCs w:val="31"/>
        </w:rPr>
      </w:pPr>
    </w:p>
    <w:p w14:paraId="54FA78A7" w14:textId="3C63E60D" w:rsidR="006718F0" w:rsidRPr="00922AF9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(</w:t>
      </w:r>
      <w:r w:rsidRPr="00922AF9">
        <w:rPr>
          <w:rFonts w:ascii="TH SarabunPSK" w:hAnsi="TH SarabunPSK" w:cs="TH SarabunPSK" w:hint="cs"/>
          <w:w w:val="99"/>
          <w:cs/>
        </w:rPr>
        <w:t>ลงชื่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อ</w:t>
      </w:r>
      <w:r w:rsidRPr="00922AF9">
        <w:rPr>
          <w:rFonts w:ascii="TH SarabunPSK" w:hAnsi="TH SarabunPSK" w:cs="TH SarabunPSK" w:hint="cs"/>
          <w:w w:val="99"/>
          <w:cs/>
        </w:rPr>
        <w:t>).....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.ผู้รับการประเ</w:t>
      </w:r>
      <w:r w:rsidR="007C1CA4" w:rsidRPr="00922AF9">
        <w:rPr>
          <w:rFonts w:ascii="TH SarabunPSK" w:hAnsi="TH SarabunPSK" w:cs="TH SarabunPSK" w:hint="cs"/>
          <w:spacing w:val="-2"/>
          <w:w w:val="99"/>
          <w:cs/>
        </w:rPr>
        <w:t>มิน</w:t>
      </w:r>
    </w:p>
    <w:p w14:paraId="3EFB12BB" w14:textId="3ABF8405" w:rsidR="007173E4" w:rsidRDefault="006718F0" w:rsidP="007173E4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="007173E4">
        <w:rPr>
          <w:rFonts w:ascii="TH SarabunPSK" w:hAnsi="TH SarabunPSK" w:cs="TH SarabunPSK" w:hint="cs"/>
          <w:cs/>
        </w:rPr>
        <w:t>นาง</w:t>
      </w:r>
      <w:proofErr w:type="spellStart"/>
      <w:r w:rsidR="007173E4">
        <w:rPr>
          <w:rFonts w:ascii="TH SarabunPSK" w:hAnsi="TH SarabunPSK" w:cs="TH SarabunPSK" w:hint="cs"/>
          <w:cs/>
        </w:rPr>
        <w:t>อโนทัย</w:t>
      </w:r>
      <w:proofErr w:type="spellEnd"/>
      <w:r w:rsidR="007B22F1">
        <w:rPr>
          <w:rFonts w:ascii="TH SarabunPSK" w:hAnsi="TH SarabunPSK" w:cs="TH SarabunPSK" w:hint="cs"/>
          <w:cs/>
        </w:rPr>
        <w:t xml:space="preserve">   </w:t>
      </w:r>
      <w:r w:rsidR="007173E4">
        <w:rPr>
          <w:rFonts w:ascii="TH SarabunPSK" w:hAnsi="TH SarabunPSK" w:cs="TH SarabunPSK" w:hint="cs"/>
          <w:cs/>
        </w:rPr>
        <w:t xml:space="preserve"> </w:t>
      </w:r>
      <w:proofErr w:type="spellStart"/>
      <w:r w:rsidR="007173E4">
        <w:rPr>
          <w:rFonts w:ascii="TH SarabunPSK" w:hAnsi="TH SarabunPSK" w:cs="TH SarabunPSK" w:hint="cs"/>
          <w:cs/>
        </w:rPr>
        <w:t>หงษ์ปัสสา</w:t>
      </w:r>
      <w:proofErr w:type="spellEnd"/>
      <w:r w:rsidRPr="00922AF9">
        <w:rPr>
          <w:rFonts w:ascii="TH SarabunPSK" w:hAnsi="TH SarabunPSK" w:cs="TH SarabunPSK" w:hint="cs"/>
        </w:rPr>
        <w:t>)</w:t>
      </w:r>
    </w:p>
    <w:p w14:paraId="410CD44A" w14:textId="585B5F16" w:rsidR="006718F0" w:rsidRPr="00922AF9" w:rsidRDefault="007173E4" w:rsidP="007173E4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7C1CA4" w:rsidRPr="00922AF9">
        <w:rPr>
          <w:rFonts w:ascii="TH SarabunPSK" w:hAnsi="TH SarabunPSK" w:cs="TH SarabunPSK" w:hint="cs"/>
          <w:cs/>
        </w:rPr>
        <w:t xml:space="preserve"> </w:t>
      </w:r>
      <w:r w:rsidR="00DB61B5">
        <w:rPr>
          <w:rFonts w:ascii="TH SarabunPSK" w:hAnsi="TH SarabunPSK" w:cs="TH SarabunPSK" w:hint="cs"/>
          <w:cs/>
        </w:rPr>
        <w:t>เจ้าพนักงาน</w:t>
      </w:r>
      <w:r>
        <w:rPr>
          <w:rFonts w:ascii="TH SarabunPSK" w:hAnsi="TH SarabunPSK" w:cs="TH SarabunPSK" w:hint="cs"/>
          <w:cs/>
        </w:rPr>
        <w:t>จัดเก็บรายได้</w:t>
      </w:r>
      <w:r w:rsidR="00AD75C2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(ลูกจ้างประจำ)</w:t>
      </w:r>
    </w:p>
    <w:p w14:paraId="2438EBF5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วันที่.............................................</w:t>
      </w:r>
    </w:p>
    <w:p w14:paraId="36C0DE03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  <w:sectPr w:rsidR="006718F0" w:rsidRPr="00922AF9" w:rsidSect="00A60339">
          <w:headerReference w:type="default" r:id="rId11"/>
          <w:pgSz w:w="16850" w:h="11910" w:orient="landscape"/>
          <w:pgMar w:top="460" w:right="720" w:bottom="280" w:left="720" w:header="125" w:footer="0" w:gutter="0"/>
          <w:pgNumType w:fmt="thaiNumbers" w:start="5"/>
          <w:cols w:space="720" w:equalWidth="0">
            <w:col w:w="15410"/>
          </w:cols>
          <w:noEndnote/>
        </w:sectPr>
      </w:pPr>
    </w:p>
    <w:p w14:paraId="13F339B2" w14:textId="77777777" w:rsidR="00EA314C" w:rsidRDefault="00EA314C" w:rsidP="00EA314C">
      <w:pPr>
        <w:pStyle w:val="a3"/>
        <w:kinsoku w:val="0"/>
        <w:overflowPunct w:val="0"/>
        <w:spacing w:before="1"/>
        <w:jc w:val="center"/>
        <w:rPr>
          <w:rFonts w:ascii="TH SarabunPSK" w:hAnsi="TH SarabunPSK" w:cs="TH SarabunPSK"/>
          <w:sz w:val="24"/>
          <w:szCs w:val="24"/>
        </w:rPr>
      </w:pPr>
    </w:p>
    <w:p w14:paraId="2011E1EC" w14:textId="32771294" w:rsidR="006718F0" w:rsidRPr="00EA314C" w:rsidRDefault="00EA314C" w:rsidP="00EA314C">
      <w:pPr>
        <w:pStyle w:val="a3"/>
        <w:kinsoku w:val="0"/>
        <w:overflowPunct w:val="0"/>
        <w:spacing w:before="1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-6-</w:t>
      </w:r>
    </w:p>
    <w:p w14:paraId="6914E37D" w14:textId="77777777" w:rsidR="006718F0" w:rsidRPr="00922AF9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4.2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ผลการประเมินของผู้ประเมิน</w:t>
      </w:r>
    </w:p>
    <w:p w14:paraId="71CFCC38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843"/>
        <w:gridCol w:w="1957"/>
        <w:gridCol w:w="6202"/>
      </w:tblGrid>
      <w:tr w:rsidR="006718F0" w:rsidRPr="00922AF9" w14:paraId="2A5FEC10" w14:textId="77777777" w:rsidTr="007C1CA4">
        <w:trPr>
          <w:trHeight w:val="72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C3D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4F9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คะแนนเต็ม</w:t>
            </w:r>
          </w:p>
          <w:p w14:paraId="1D34BE6E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376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  <w:p w14:paraId="6AAB97FF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F2F8" w14:textId="77777777" w:rsidR="006718F0" w:rsidRPr="00922AF9" w:rsidRDefault="006718F0" w:rsidP="007C1CA4">
            <w:pPr>
              <w:pStyle w:val="TableParagraph"/>
              <w:kinsoku w:val="0"/>
              <w:overflowPunct w:val="0"/>
              <w:spacing w:before="181"/>
              <w:ind w:left="2206" w:right="19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922AF9" w14:paraId="3749727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EBB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7942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70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C4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AF98" w14:textId="77777777" w:rsidR="006718F0" w:rsidRPr="00922AF9" w:rsidRDefault="00771DD1" w:rsidP="0036545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ดีเด่น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605C369B" w14:textId="77777777" w:rsidR="006718F0" w:rsidRPr="00922AF9" w:rsidRDefault="00771DD1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</w:p>
          <w:p w14:paraId="4CA7B0B9" w14:textId="3CC99EF3" w:rsidR="006718F0" w:rsidRPr="00922AF9" w:rsidRDefault="00771DD1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sym w:font="Wingdings" w:char="F0A8"/>
            </w:r>
            <w:r w:rsidR="007C1CA4"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</w:p>
          <w:p w14:paraId="58338FEF" w14:textId="77777777" w:rsidR="006718F0" w:rsidRPr="00922AF9" w:rsidRDefault="00771DD1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พอใจ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</w:p>
          <w:p w14:paraId="4D259EC9" w14:textId="77777777" w:rsidR="006718F0" w:rsidRPr="00922AF9" w:rsidRDefault="00771DD1" w:rsidP="0036545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365452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="00365452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</w:p>
        </w:tc>
      </w:tr>
      <w:tr w:rsidR="006718F0" w:rsidRPr="00922AF9" w14:paraId="5C22D02A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0DB7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D2F6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30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0B0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AEFB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922AF9" w14:paraId="63F335A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B433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D34F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3B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8AA9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045F4E93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9A1D2A2" w14:textId="77777777" w:rsidR="006718F0" w:rsidRPr="00EA314C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701A41DA" w14:textId="77777777" w:rsidR="006718F0" w:rsidRPr="00922AF9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Pr="00922AF9">
        <w:rPr>
          <w:rFonts w:ascii="TH SarabunPSK" w:hAnsi="TH SarabunPSK" w:cs="TH SarabunPSK" w:hint="cs"/>
          <w:cs/>
        </w:rPr>
        <w:t>ลงชื่อ).......................................................ผู้ประเมิน</w:t>
      </w:r>
    </w:p>
    <w:p w14:paraId="3A5D4075" w14:textId="1D10737D" w:rsidR="006718F0" w:rsidRPr="00922AF9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="007173E4">
        <w:rPr>
          <w:rFonts w:ascii="TH SarabunPSK" w:hAnsi="TH SarabunPSK" w:cs="TH SarabunPSK" w:hint="cs"/>
          <w:cs/>
        </w:rPr>
        <w:t>นางศรีวิไล</w:t>
      </w:r>
      <w:r w:rsidR="00EA314C">
        <w:rPr>
          <w:rFonts w:ascii="TH SarabunPSK" w:hAnsi="TH SarabunPSK" w:cs="TH SarabunPSK" w:hint="cs"/>
          <w:cs/>
        </w:rPr>
        <w:t xml:space="preserve">       </w:t>
      </w:r>
      <w:r w:rsidR="007173E4">
        <w:rPr>
          <w:rFonts w:ascii="TH SarabunPSK" w:hAnsi="TH SarabunPSK" w:cs="TH SarabunPSK" w:hint="cs"/>
          <w:cs/>
        </w:rPr>
        <w:t xml:space="preserve"> </w:t>
      </w:r>
      <w:proofErr w:type="spellStart"/>
      <w:r w:rsidR="007173E4">
        <w:rPr>
          <w:rFonts w:ascii="TH SarabunPSK" w:hAnsi="TH SarabunPSK" w:cs="TH SarabunPSK" w:hint="cs"/>
          <w:cs/>
        </w:rPr>
        <w:t>สิม</w:t>
      </w:r>
      <w:proofErr w:type="spellEnd"/>
      <w:r w:rsidR="007173E4">
        <w:rPr>
          <w:rFonts w:ascii="TH SarabunPSK" w:hAnsi="TH SarabunPSK" w:cs="TH SarabunPSK" w:hint="cs"/>
          <w:cs/>
        </w:rPr>
        <w:t>ช้า</w:t>
      </w:r>
      <w:r w:rsidRPr="00922AF9">
        <w:rPr>
          <w:rFonts w:ascii="TH SarabunPSK" w:hAnsi="TH SarabunPSK" w:cs="TH SarabunPSK" w:hint="cs"/>
        </w:rPr>
        <w:t>)</w:t>
      </w:r>
    </w:p>
    <w:p w14:paraId="267E9083" w14:textId="6223318D" w:rsidR="006718F0" w:rsidRPr="00922AF9" w:rsidRDefault="007C1CA4" w:rsidP="007C1CA4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  </w:t>
      </w:r>
      <w:r w:rsidR="007173E4">
        <w:rPr>
          <w:rFonts w:ascii="TH SarabunPSK" w:hAnsi="TH SarabunPSK" w:cs="TH SarabunPSK" w:hint="cs"/>
          <w:cs/>
        </w:rPr>
        <w:t xml:space="preserve">       </w:t>
      </w:r>
      <w:r w:rsidR="004A039D">
        <w:rPr>
          <w:rFonts w:ascii="TH SarabunPSK" w:hAnsi="TH SarabunPSK" w:cs="TH SarabunPSK" w:hint="cs"/>
          <w:cs/>
        </w:rPr>
        <w:t xml:space="preserve">      </w:t>
      </w:r>
      <w:r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7173E4">
        <w:rPr>
          <w:rFonts w:ascii="TH SarabunPSK" w:hAnsi="TH SarabunPSK" w:cs="TH SarabunPSK" w:hint="cs"/>
          <w:cs/>
        </w:rPr>
        <w:t>ผู้อำนวยการกองคลัง</w:t>
      </w:r>
    </w:p>
    <w:p w14:paraId="607ABA6B" w14:textId="6774CB9E" w:rsidR="006718F0" w:rsidRPr="00922AF9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วันที่..................</w:t>
      </w:r>
      <w:r w:rsidR="00723B3A">
        <w:rPr>
          <w:rFonts w:ascii="TH SarabunPSK" w:hAnsi="TH SarabunPSK" w:cs="TH SarabunPSK" w:hint="cs"/>
          <w:cs/>
        </w:rPr>
        <w:t>...........</w:t>
      </w:r>
      <w:r w:rsidRPr="00922AF9">
        <w:rPr>
          <w:rFonts w:ascii="TH SarabunPSK" w:hAnsi="TH SarabunPSK" w:cs="TH SarabunPSK" w:hint="cs"/>
          <w:cs/>
        </w:rPr>
        <w:t>............................</w:t>
      </w:r>
    </w:p>
    <w:p w14:paraId="5F4E89FD" w14:textId="65A458E1" w:rsidR="006718F0" w:rsidRPr="00922AF9" w:rsidRDefault="00882B07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18"/>
          <w:szCs w:val="18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67E26856" wp14:editId="0547CB66">
                <wp:simplePos x="0" y="0"/>
                <wp:positionH relativeFrom="page">
                  <wp:posOffset>523875</wp:posOffset>
                </wp:positionH>
                <wp:positionV relativeFrom="paragraph">
                  <wp:posOffset>163195</wp:posOffset>
                </wp:positionV>
                <wp:extent cx="5143500" cy="454025"/>
                <wp:effectExtent l="0" t="0" r="19050" b="3175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E63C" w14:textId="77777777" w:rsidR="007C1CA4" w:rsidRPr="00EA314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A314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9" style="position:absolute;margin-left:41.25pt;margin-top:12.85pt;width:40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" o:allowincell="f">
                <v:shape id="Freeform 51" o:spid="_x0000_s1040" style="position:absolute;left:850;top:272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+2sUA&#10;AADdAAAADwAAAGRycy9kb3ducmV2LnhtbESPT2sCMRTE74LfITyhN83GQpXVKG3Zlt7q34O3183r&#10;7tLNy5Kkuv32jSB4HGbmN8xy3dtWnMmHxrEGNclAEJfONFxpOOzfxnMQISIbbB2Thj8KsF4NB0vM&#10;jbvwls67WIkE4ZCjhjrGLpcylDVZDBPXESfv23mLMUlfSePxkuC2ldMse5IWG04LNXb0WlP5s/u1&#10;Gr6KdnYs3j+Dak6bolfW+9PLTOuHUf+8ABGpj/fwrf1hNEwflYLr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D7axQAAAN0AAAAPAAAAAAAAAAAAAAAAAJgCAABkcnMv&#10;ZG93bnJldi54bWxQSwUGAAAAAAQABAD1AAAAigM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1" type="#_x0000_t202" style="position:absolute;left:831;top:252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DQ5M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n7OI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NDkxQAAAN0AAAAPAAAAAAAAAAAAAAAAAJgCAABkcnMv&#10;ZG93bnJldi54bWxQSwUGAAAAAAQABAD1AAAAigMAAAAA&#10;" filled="f" stroked="f">
                  <v:textbox inset="0,0,0,0">
                    <w:txbxContent>
                      <w:p w14:paraId="1925E63C" w14:textId="77777777" w:rsidR="007C1CA4" w:rsidRPr="00EA314C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A314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10970F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922AF9" w14:paraId="614842B2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91EE" w14:textId="5983802B" w:rsidR="007C1CA4" w:rsidRPr="00922AF9" w:rsidRDefault="007C1CA4" w:rsidP="007C1CA4">
            <w:pPr>
              <w:pStyle w:val="TableParagraph"/>
              <w:kinsoku w:val="0"/>
              <w:overflowPunct w:val="0"/>
              <w:ind w:right="559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ผลสัมฤทธิ์ของงานหรือสมรรถนะ</w:t>
            </w:r>
          </w:p>
          <w:p w14:paraId="0E8006B9" w14:textId="66E83743" w:rsidR="006718F0" w:rsidRPr="00922AF9" w:rsidRDefault="007C1CA4" w:rsidP="007C1CA4">
            <w:pPr>
              <w:pStyle w:val="TableParagraph"/>
              <w:kinsoku w:val="0"/>
              <w:overflowPunct w:val="0"/>
              <w:ind w:right="67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</w:rPr>
              <w:t xml:space="preserve">   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ที่เลือกพัฒนา</w:t>
            </w:r>
          </w:p>
          <w:p w14:paraId="608EACBD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BE14" w14:textId="00FD3FFC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127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วิธีการพัฒนา</w:t>
            </w:r>
          </w:p>
          <w:p w14:paraId="11D9E2EE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E379E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AB4" w14:textId="0A0CCE58" w:rsidR="007C1CA4" w:rsidRPr="00922AF9" w:rsidRDefault="007C1CA4" w:rsidP="007C1CA4">
            <w:pPr>
              <w:pStyle w:val="TableParagraph"/>
              <w:kinsoku w:val="0"/>
              <w:overflowPunct w:val="0"/>
              <w:ind w:right="426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ช่วงเวลาและระยะเวลา</w:t>
            </w:r>
          </w:p>
          <w:p w14:paraId="27C7C080" w14:textId="0A8AAA7C" w:rsidR="006718F0" w:rsidRPr="00922AF9" w:rsidRDefault="007C1CA4" w:rsidP="007C1CA4">
            <w:pPr>
              <w:pStyle w:val="TableParagraph"/>
              <w:kinsoku w:val="0"/>
              <w:overflowPunct w:val="0"/>
              <w:ind w:right="63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</w:p>
          <w:p w14:paraId="3530A978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3890" w14:textId="5B51C324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66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วิธีการวัดผลในการพัฒนา</w:t>
            </w:r>
          </w:p>
          <w:p w14:paraId="4FA0A93B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8909C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ง)</w:t>
            </w:r>
          </w:p>
        </w:tc>
      </w:tr>
      <w:tr w:rsidR="006718F0" w:rsidRPr="00922AF9" w14:paraId="2423BB4A" w14:textId="77777777" w:rsidTr="00EA314C">
        <w:trPr>
          <w:trHeight w:val="1496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A418" w14:textId="7BA40241" w:rsidR="006718F0" w:rsidRPr="00922AF9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การนำเทคโนโลยีมาประยุกต์ใช้ในการปฏิบัติงานและเชื่อมโยงข้อมูล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091B" w14:textId="2781BA59" w:rsidR="006718F0" w:rsidRPr="00922AF9" w:rsidRDefault="009F64E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การ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293A" w14:textId="1658C066" w:rsidR="006718F0" w:rsidRPr="00922AF9" w:rsidRDefault="00723B3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ปี  2565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5670" w14:textId="7A7EC15A" w:rsidR="006718F0" w:rsidRPr="00922AF9" w:rsidRDefault="009F64E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784CE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การบันทึก และ</w:t>
            </w:r>
            <w:r w:rsidR="004A039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การเชื่อมโยงข้อมูล</w:t>
            </w:r>
          </w:p>
        </w:tc>
      </w:tr>
    </w:tbl>
    <w:p w14:paraId="09D4CCFE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  <w:sectPr w:rsidR="006718F0" w:rsidRPr="00922AF9" w:rsidSect="00A60339">
          <w:pgSz w:w="16850" w:h="11910" w:orient="landscape"/>
          <w:pgMar w:top="460" w:right="740" w:bottom="280" w:left="720" w:header="125" w:footer="0" w:gutter="0"/>
          <w:pgNumType w:fmt="thaiNumbers"/>
          <w:cols w:space="720" w:equalWidth="0">
            <w:col w:w="15390"/>
          </w:cols>
          <w:noEndnote/>
        </w:sectPr>
      </w:pPr>
    </w:p>
    <w:p w14:paraId="0AE7FDCF" w14:textId="77777777" w:rsidR="00EA314C" w:rsidRDefault="00EA314C" w:rsidP="00B8242D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  <w:sz w:val="24"/>
          <w:szCs w:val="24"/>
        </w:rPr>
      </w:pPr>
    </w:p>
    <w:p w14:paraId="43C8EE36" w14:textId="27CEB7C6" w:rsidR="006718F0" w:rsidRPr="00EA314C" w:rsidRDefault="00EA314C" w:rsidP="00EA314C">
      <w:pPr>
        <w:pStyle w:val="a3"/>
        <w:kinsoku w:val="0"/>
        <w:overflowPunct w:val="0"/>
        <w:spacing w:before="7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-7-</w:t>
      </w:r>
    </w:p>
    <w:p w14:paraId="0E676177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2F12CF86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7FB0117B" w14:textId="7921E6E3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73C99C28" wp14:editId="49FE6420">
                <wp:extent cx="5248275" cy="454025"/>
                <wp:effectExtent l="0" t="0" r="9525" b="3175"/>
                <wp:docPr id="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8275" cy="454025"/>
                          <a:chOff x="0" y="0"/>
                          <a:chExt cx="12115" cy="715"/>
                        </a:xfrm>
                      </wpg:grpSpPr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A63DF" w14:textId="77777777" w:rsidR="007C1CA4" w:rsidRPr="00EA314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A314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2" style="width:413.2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">
                <v:shape id="Freeform 54" o:spid="_x0000_s1043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Xp8QA&#10;AADaAAAADwAAAGRycy9kb3ducmV2LnhtbESPQWvCQBSE70L/w/IKvekmilKiq1Sl1EMVTNuDt9fs&#10;azY0+zZktyb++64geBxm5htmseptLc7U+sqxgnSUgCAunK64VPD58Tp8BuEDssbaMSm4kIfV8mGw&#10;wEy7jo90zkMpIoR9hgpMCE0mpS8MWfQj1xBH78e1FkOUbSl1i12E21qOk2QmLVYcFww2tDFU/OZ/&#10;VsG+ZFp/uf1k0qTmrTu8T7ff6Umpp8f+ZQ4iUB/u4Vt7pxVM4Xol3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16fEAAAA2gAAAA8AAAAAAAAAAAAAAAAAmAIAAGRycy9k&#10;b3ducmV2LnhtbFBLBQYAAAAABAAEAPUAAACJ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4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14:paraId="7F0A63DF" w14:textId="77777777" w:rsidR="007C1CA4" w:rsidRPr="00EA314C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A314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09B98AB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C3C8AB4" w14:textId="77777777" w:rsidR="006718F0" w:rsidRPr="007F5327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922AF9" w14:paraId="4202BD2E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A1BFCF" w14:textId="77777777" w:rsidR="006718F0" w:rsidRPr="00922AF9" w:rsidRDefault="006718F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482651" w14:textId="77777777" w:rsidR="006718F0" w:rsidRPr="00922AF9" w:rsidRDefault="006718F0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F2BB27" w14:textId="7B1F264C" w:rsidR="006718F0" w:rsidRPr="00922AF9" w:rsidRDefault="00771DD1" w:rsidP="00771DD1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sym w:font="Wingdings" w:char="F071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ได้แจ้งผลการประเมินแล้วเมื่อวันที่............................</w:t>
            </w:r>
          </w:p>
        </w:tc>
      </w:tr>
      <w:tr w:rsidR="006718F0" w:rsidRPr="00922AF9" w14:paraId="240FF20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206AD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AFD8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0626EC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922AF9" w14:paraId="058B6D6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C46BD5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697ED5" w14:textId="2A720D7C" w:rsidR="006718F0" w:rsidRPr="00922AF9" w:rsidRDefault="007173E4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336A8D" w14:textId="433E9D3E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โดยมี.......................</w:t>
            </w:r>
            <w:r w:rsidR="00771DD1" w:rsidRPr="00922AF9">
              <w:rPr>
                <w:rFonts w:ascii="TH SarabunPSK" w:hAnsi="TH SarabunPSK" w:cs="TH SarabunPSK" w:hint="cs"/>
                <w:sz w:val="32"/>
                <w:szCs w:val="32"/>
              </w:rPr>
              <w:t>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...เป็นพยาน</w:t>
            </w:r>
          </w:p>
        </w:tc>
      </w:tr>
      <w:tr w:rsidR="006718F0" w:rsidRPr="00922AF9" w14:paraId="073704A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0F0DB83" w14:textId="2E22A6BD" w:rsidR="006718F0" w:rsidRPr="00922AF9" w:rsidRDefault="007C1CA4" w:rsidP="007173E4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="00AD75C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7173E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นางศรีวิไล </w:t>
            </w:r>
            <w:proofErr w:type="spellStart"/>
            <w:r w:rsidR="007173E4">
              <w:rPr>
                <w:rFonts w:ascii="TH SarabunPSK" w:hAnsi="TH SarabunPSK" w:cs="TH SarabunPSK" w:hint="cs"/>
                <w:sz w:val="32"/>
                <w:szCs w:val="32"/>
                <w:cs/>
              </w:rPr>
              <w:t>สิม</w:t>
            </w:r>
            <w:proofErr w:type="spellEnd"/>
            <w:r w:rsidR="007173E4">
              <w:rPr>
                <w:rFonts w:ascii="TH SarabunPSK" w:hAnsi="TH SarabunPSK" w:cs="TH SarabunPSK" w:hint="cs"/>
                <w:sz w:val="32"/>
                <w:szCs w:val="32"/>
                <w:cs/>
              </w:rPr>
              <w:t>ช้า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3221B4A" w14:textId="00B492D8" w:rsidR="006718F0" w:rsidRPr="00922AF9" w:rsidRDefault="007C1CA4" w:rsidP="007173E4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  </w:t>
            </w:r>
            <w:r w:rsidR="007173E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7173E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 w:rsidR="007173E4">
              <w:rPr>
                <w:rFonts w:ascii="TH SarabunPSK" w:hAnsi="TH SarabunPSK" w:cs="TH SarabunPSK" w:hint="cs"/>
                <w:sz w:val="32"/>
                <w:szCs w:val="32"/>
                <w:cs/>
              </w:rPr>
              <w:t>อโนทัย</w:t>
            </w:r>
            <w:proofErr w:type="spellEnd"/>
            <w:r w:rsidR="007173E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7173E4">
              <w:rPr>
                <w:rFonts w:ascii="TH SarabunPSK" w:hAnsi="TH SarabunPSK" w:cs="TH SarabunPSK" w:hint="cs"/>
                <w:sz w:val="32"/>
                <w:szCs w:val="32"/>
                <w:cs/>
              </w:rPr>
              <w:t>หงษ์ปัสสา</w:t>
            </w:r>
            <w:proofErr w:type="spellEnd"/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DB28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922AF9" w14:paraId="23024FBE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9DD5E" w14:textId="1C456AE5" w:rsidR="006718F0" w:rsidRPr="00922AF9" w:rsidRDefault="00037684" w:rsidP="007173E4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AD75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D75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173E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ผู้อำนวยการกองคลัง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96E5E87" w14:textId="445BA708" w:rsidR="006718F0" w:rsidRPr="00922AF9" w:rsidRDefault="007173E4" w:rsidP="007173E4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666CF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เจ้าพนักงาน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จัดเก็บรายได้</w:t>
            </w:r>
            <w:r w:rsidR="00AD75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(ลูกจ้างประจำ)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2D32CB" w14:textId="77777777" w:rsidR="006718F0" w:rsidRPr="00922AF9" w:rsidRDefault="006718F0" w:rsidP="00D3501F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922AF9" w14:paraId="7CF1365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9F621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1498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241C1E" w14:textId="68F2DBCC" w:rsidR="006718F0" w:rsidRPr="00922AF9" w:rsidRDefault="006718F0" w:rsidP="007C1CA4">
            <w:pPr>
              <w:pStyle w:val="TableParagraph"/>
              <w:kinsoku w:val="0"/>
              <w:overflowPunct w:val="0"/>
              <w:spacing w:before="24"/>
              <w:ind w:left="1877" w:right="1459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ผู้รับก</w:t>
            </w:r>
            <w:r w:rsidRPr="00922AF9">
              <w:rPr>
                <w:rFonts w:ascii="TH SarabunPSK" w:hAnsi="TH SarabunPSK" w:cs="TH SarabunPSK" w:hint="cs"/>
                <w:spacing w:val="-3"/>
                <w:w w:val="99"/>
                <w:sz w:val="32"/>
                <w:szCs w:val="32"/>
                <w:cs/>
              </w:rPr>
              <w:t>า</w:t>
            </w: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รประเ</w:t>
            </w:r>
            <w:r w:rsidR="007C1CA4" w:rsidRPr="00922AF9">
              <w:rPr>
                <w:rFonts w:ascii="TH SarabunPSK" w:hAnsi="TH SarabunPSK" w:cs="TH SarabunPSK" w:hint="cs"/>
                <w:spacing w:val="-1"/>
                <w:w w:val="99"/>
                <w:sz w:val="32"/>
                <w:szCs w:val="32"/>
                <w:cs/>
              </w:rPr>
              <w:t>มิน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7735A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922AF9" w14:paraId="78850BF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BE57C9" w14:textId="3408C3FD" w:rsidR="006718F0" w:rsidRPr="00922AF9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วันที่...................</w:t>
            </w:r>
            <w:r w:rsidR="009B5F1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D3A8C11" w14:textId="4F5396A1" w:rsidR="006718F0" w:rsidRPr="00922AF9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</w:t>
            </w:r>
            <w:r w:rsidR="009B5F1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A1C3E0C" w14:textId="6A78B6C6" w:rsidR="006718F0" w:rsidRPr="00922AF9" w:rsidRDefault="009B5F11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ตำแหน่ง......................................................</w:t>
            </w:r>
          </w:p>
        </w:tc>
      </w:tr>
      <w:tr w:rsidR="006718F0" w:rsidRPr="00922AF9" w14:paraId="5F8C28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2969D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CD0AE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3293969" w14:textId="7F27BF9C" w:rsidR="006718F0" w:rsidRPr="00922AF9" w:rsidRDefault="007C1CA4" w:rsidP="007C1CA4">
            <w:pPr>
              <w:pStyle w:val="TableParagraph"/>
              <w:kinsoku w:val="0"/>
              <w:overflowPunct w:val="0"/>
              <w:spacing w:before="19"/>
              <w:ind w:left="1882" w:right="124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พยาน</w:t>
            </w:r>
          </w:p>
        </w:tc>
      </w:tr>
      <w:tr w:rsidR="006718F0" w:rsidRPr="00922AF9" w14:paraId="743897DE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F27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1D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8DF5" w14:textId="77777777" w:rsidR="006718F0" w:rsidRPr="00922AF9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วันที่.................................</w:t>
            </w:r>
          </w:p>
        </w:tc>
      </w:tr>
    </w:tbl>
    <w:p w14:paraId="3A270265" w14:textId="76C9BD81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4960" behindDoc="0" locked="0" layoutInCell="0" allowOverlap="1" wp14:anchorId="66B0F1D6" wp14:editId="235AA0FB">
                <wp:simplePos x="0" y="0"/>
                <wp:positionH relativeFrom="page">
                  <wp:posOffset>523875</wp:posOffset>
                </wp:positionH>
                <wp:positionV relativeFrom="paragraph">
                  <wp:posOffset>144145</wp:posOffset>
                </wp:positionV>
                <wp:extent cx="5676900" cy="501650"/>
                <wp:effectExtent l="0" t="0" r="19050" b="12700"/>
                <wp:wrapTopAndBottom/>
                <wp:docPr id="230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6900" cy="501650"/>
                          <a:chOff x="830" y="230"/>
                          <a:chExt cx="12130" cy="790"/>
                        </a:xfrm>
                      </wpg:grpSpPr>
                      <wps:wsp>
                        <wps:cNvPr id="2305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F9E59" w14:textId="77777777" w:rsidR="007C1CA4" w:rsidRPr="007F5327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5" style="position:absolute;margin-left:41.25pt;margin-top:11.35pt;width:447pt;height:39.5pt;z-index:251624960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" o:allowincell="f">
                <v:shape id="Freeform 57" o:spid="_x0000_s1046" style="position:absolute;left:850;top:250;width:12090;height:750;visibility:visible;mso-wrap-style:square;v-text-anchor:top" coordsize="1209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+47sMA&#10;AADdAAAADwAAAGRycy9kb3ducmV2LnhtbESPQYvCMBSE7wv+h/AEb2uq4rJU0yIFwYvoul68PZpn&#10;W2xeShJr/fdGWNjjMDPfMOt8MK3oyfnGsoLZNAFBXFrdcKXg/Lv9/AbhA7LG1jIpeJKHPBt9rDHV&#10;9sE/1J9CJSKEfYoK6hC6VEpf1mTQT21HHL2rdQZDlK6S2uEjwk0r50nyJQ02HBdq7Kioqbyd7kZB&#10;uWz6800Wx2Iwrrv7w/5idkGpyXjYrEAEGsJ/+K+90wrmi2QJ7zfxCc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+47sMAAADdAAAADwAAAAAAAAAAAAAAAACYAgAAZHJzL2Rv&#10;d25yZXYueG1sUEsFBgAAAAAEAAQA9QAAAIgDAAAAAA==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7" type="#_x0000_t202" style="position:absolute;left:831;top:231;width:1213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AOsYA&#10;AADdAAAADwAAAGRycy9kb3ducmV2LnhtbESPQWsCMRSE70L/Q3gFb5qosLSrUaS0IBSK6/bQ4+vm&#10;uRvcvGw3Ubf/vhEKHoeZ+YZZbQbXigv1wXrWMJsqEMSVN5ZrDZ/l2+QJRIjIBlvPpOGXAmzWD6MV&#10;5sZfuaDLIdYiQTjkqKGJsculDFVDDsPUd8TJO/reYUyyr6Xp8ZrgrpVzpTLp0HJaaLCjl4aq0+Hs&#10;NGy/uHi1Px/f++JY2LJ8VvyenbQePw7bJYhIQ7yH/9s7o2G+UBnc3qQn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JAOsYAAADdAAAADwAAAAAAAAAAAAAAAACYAgAAZHJz&#10;L2Rvd25yZXYueG1sUEsFBgAAAAAEAAQA9QAAAIsDAAAAAA==&#10;" filled="f" stroked="f">
                  <v:textbox inset="0,0,0,0">
                    <w:txbxContent>
                      <w:p w14:paraId="270F9E59" w14:textId="77777777" w:rsidR="007C1CA4" w:rsidRPr="007F5327" w:rsidRDefault="007C1CA4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93B6D6" w14:textId="669799AE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5984" behindDoc="0" locked="0" layoutInCell="0" allowOverlap="1" wp14:anchorId="2D3A7B35" wp14:editId="2C937D24">
                <wp:simplePos x="0" y="0"/>
                <wp:positionH relativeFrom="page">
                  <wp:posOffset>546100</wp:posOffset>
                </wp:positionH>
                <wp:positionV relativeFrom="paragraph">
                  <wp:posOffset>678180</wp:posOffset>
                </wp:positionV>
                <wp:extent cx="9571355" cy="2295525"/>
                <wp:effectExtent l="0" t="0" r="10795" b="28575"/>
                <wp:wrapTopAndBottom/>
                <wp:docPr id="230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135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FF1A68" w14:textId="77777777" w:rsidR="007C1CA4" w:rsidRPr="007F5327" w:rsidRDefault="007C1CA4" w:rsidP="00771DD1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7AA4F745" w14:textId="275EDC5F" w:rsidR="007C1CA4" w:rsidRPr="007F5327" w:rsidRDefault="007C1CA4" w:rsidP="00771DD1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21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D3501F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</w:rPr>
                              <w:t>................</w:t>
                            </w:r>
                          </w:p>
                          <w:p w14:paraId="25AF1D0F" w14:textId="1FF91B6C" w:rsidR="007C1CA4" w:rsidRPr="007F5327" w:rsidRDefault="007C1CA4" w:rsidP="00771DD1">
                            <w:pPr>
                              <w:pStyle w:val="a3"/>
                              <w:tabs>
                                <w:tab w:val="left" w:pos="4395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</w:t>
                            </w:r>
                          </w:p>
                          <w:p w14:paraId="49FAA031" w14:textId="77777777" w:rsidR="007C1CA4" w:rsidRPr="007F5327" w:rsidRDefault="007C1CA4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2EE0462D" w14:textId="77777777" w:rsidR="007C1CA4" w:rsidRPr="007F5327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6CF10609" w14:textId="2AB16783" w:rsidR="007C1CA4" w:rsidRPr="007F5327" w:rsidRDefault="007C1CA4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A039D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</w:t>
                            </w:r>
                          </w:p>
                          <w:p w14:paraId="7581715D" w14:textId="713BAFDF" w:rsidR="007C1CA4" w:rsidRPr="007F5327" w:rsidRDefault="004A039D">
                            <w:pPr>
                              <w:pStyle w:val="a3"/>
                              <w:kinsoku w:val="0"/>
                              <w:overflowPunct w:val="0"/>
                              <w:ind w:left="5472" w:right="465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</w:rPr>
                              <w:t xml:space="preserve">       </w:t>
                            </w:r>
                            <w:r w:rsidR="00B82A6D" w:rsidRPr="007F5327">
                              <w:rPr>
                                <w:rFonts w:ascii="TH SarabunPSK" w:hAnsi="TH SarabunPSK" w:cs="TH SarabunPSK"/>
                              </w:rPr>
                              <w:t xml:space="preserve">     </w:t>
                            </w:r>
                            <w:r w:rsidRPr="007F5327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723B3A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นายแสง </w:t>
                            </w:r>
                            <w:r w:rsidR="00D3501F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ชุ่มฉิมพลี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01E704C9" w14:textId="7BFE4F84" w:rsidR="007C1CA4" w:rsidRPr="007F5327" w:rsidRDefault="007C1CA4" w:rsidP="0003768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3677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ปลัดองค์การบริหารส่วนตำบล</w:t>
                            </w:r>
                            <w:r w:rsidR="00D3501F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16AF3A36" w14:textId="19D6F5C0" w:rsidR="007C1CA4" w:rsidRPr="007F5327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</w:t>
                            </w:r>
                            <w:r w:rsidR="004A039D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</w:t>
                            </w:r>
                            <w:r w:rsidR="004A039D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..........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.........</w:t>
                            </w:r>
                            <w:r w:rsidR="00723B3A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...........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8" type="#_x0000_t202" style="position:absolute;margin-left:43pt;margin-top:53.4pt;width:753.65pt;height:180.75pt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" o:allowincell="f" filled="f" strokeweight=".48pt">
                <v:textbox inset="0,0,0,0">
                  <w:txbxContent>
                    <w:p w14:paraId="69FF1A68" w14:textId="77777777" w:rsidR="007C1CA4" w:rsidRPr="007F5327" w:rsidRDefault="007C1CA4" w:rsidP="00771DD1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7AA4F745" w14:textId="275EDC5F" w:rsidR="007C1CA4" w:rsidRPr="007F5327" w:rsidRDefault="007C1CA4" w:rsidP="00771DD1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21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D3501F"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</w:r>
                      <w:r w:rsidRPr="007F5327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</w:rPr>
                        <w:t>................</w:t>
                      </w:r>
                    </w:p>
                    <w:p w14:paraId="25AF1D0F" w14:textId="1FF91B6C" w:rsidR="007C1CA4" w:rsidRPr="007F5327" w:rsidRDefault="007C1CA4" w:rsidP="00771DD1">
                      <w:pPr>
                        <w:pStyle w:val="a3"/>
                        <w:tabs>
                          <w:tab w:val="left" w:pos="4395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7F5327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</w:t>
                      </w:r>
                      <w:r w:rsidRPr="007F5327">
                        <w:rPr>
                          <w:rFonts w:ascii="TH SarabunPSK" w:hAnsi="TH SarabunPSK" w:cs="TH SarabunPSK"/>
                          <w:spacing w:val="-1"/>
                        </w:rPr>
                        <w:t>...</w:t>
                      </w:r>
                    </w:p>
                    <w:p w14:paraId="49FAA031" w14:textId="77777777" w:rsidR="007C1CA4" w:rsidRPr="007F5327" w:rsidRDefault="007C1CA4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2EE0462D" w14:textId="77777777" w:rsidR="007C1CA4" w:rsidRPr="007F5327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6CF10609" w14:textId="2AB16783" w:rsidR="007C1CA4" w:rsidRPr="007F5327" w:rsidRDefault="007C1CA4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A039D"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          </w:t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 </w:t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</w:t>
                      </w:r>
                    </w:p>
                    <w:p w14:paraId="7581715D" w14:textId="713BAFDF" w:rsidR="007C1CA4" w:rsidRPr="007F5327" w:rsidRDefault="004A039D">
                      <w:pPr>
                        <w:pStyle w:val="a3"/>
                        <w:kinsoku w:val="0"/>
                        <w:overflowPunct w:val="0"/>
                        <w:ind w:left="5472" w:right="465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</w:rPr>
                        <w:t xml:space="preserve">       </w:t>
                      </w:r>
                      <w:r w:rsidR="00B82A6D" w:rsidRPr="007F5327">
                        <w:rPr>
                          <w:rFonts w:ascii="TH SarabunPSK" w:hAnsi="TH SarabunPSK" w:cs="TH SarabunPSK"/>
                        </w:rPr>
                        <w:t xml:space="preserve">     </w:t>
                      </w:r>
                      <w:r w:rsidRPr="007F5327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="007C1CA4" w:rsidRPr="007F5327">
                        <w:rPr>
                          <w:rFonts w:ascii="TH SarabunPSK" w:hAnsi="TH SarabunPSK" w:cs="TH SarabunPSK"/>
                        </w:rPr>
                        <w:t>(</w:t>
                      </w:r>
                      <w:r w:rsidR="00723B3A" w:rsidRPr="007F5327">
                        <w:rPr>
                          <w:rFonts w:ascii="TH SarabunPSK" w:hAnsi="TH SarabunPSK" w:cs="TH SarabunPSK"/>
                          <w:cs/>
                        </w:rPr>
                        <w:t xml:space="preserve">นายแสง </w:t>
                      </w:r>
                      <w:r w:rsidR="00D3501F" w:rsidRPr="007F5327">
                        <w:rPr>
                          <w:rFonts w:ascii="TH SarabunPSK" w:hAnsi="TH SarabunPSK" w:cs="TH SarabunPSK"/>
                          <w:cs/>
                        </w:rPr>
                        <w:t>ชุ่มฉิมพลี</w:t>
                      </w:r>
                      <w:r w:rsidR="007C1CA4" w:rsidRPr="007F5327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01E704C9" w14:textId="7BFE4F84" w:rsidR="007C1CA4" w:rsidRPr="007F5327" w:rsidRDefault="007C1CA4" w:rsidP="0003768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3677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>ตำแหน่ง ปลัดองค์การบริหารส่วนตำบล</w:t>
                      </w:r>
                      <w:r w:rsidR="00D3501F" w:rsidRPr="007F5327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16AF3A36" w14:textId="19D6F5C0" w:rsidR="007C1CA4" w:rsidRPr="007F5327" w:rsidRDefault="00A94B6D" w:rsidP="00A94B6D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             </w:t>
                      </w:r>
                      <w:r w:rsidR="004A039D"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7F5327">
                        <w:rPr>
                          <w:rFonts w:ascii="TH SarabunPSK" w:hAnsi="TH SarabunPSK" w:cs="TH SarabunPSK"/>
                          <w:cs/>
                        </w:rPr>
                        <w:t>วันที่.......</w:t>
                      </w:r>
                      <w:r w:rsidR="004A039D" w:rsidRPr="007F5327">
                        <w:rPr>
                          <w:rFonts w:ascii="TH SarabunPSK" w:hAnsi="TH SarabunPSK" w:cs="TH SarabunPSK"/>
                          <w:cs/>
                        </w:rPr>
                        <w:t>..........</w:t>
                      </w:r>
                      <w:r w:rsidR="007C1CA4" w:rsidRPr="007F5327">
                        <w:rPr>
                          <w:rFonts w:ascii="TH SarabunPSK" w:hAnsi="TH SarabunPSK" w:cs="TH SarabunPSK"/>
                          <w:cs/>
                        </w:rPr>
                        <w:t>.........</w:t>
                      </w:r>
                      <w:r w:rsidR="00723B3A" w:rsidRPr="007F5327">
                        <w:rPr>
                          <w:rFonts w:ascii="TH SarabunPSK" w:hAnsi="TH SarabunPSK" w:cs="TH SarabunPSK"/>
                          <w:cs/>
                        </w:rPr>
                        <w:t>...........</w:t>
                      </w:r>
                      <w:r w:rsidR="007C1CA4" w:rsidRPr="007F5327">
                        <w:rPr>
                          <w:rFonts w:ascii="TH SarabunPSK" w:hAnsi="TH SarabunPSK" w:cs="TH SarabunPSK"/>
                          <w:cs/>
                        </w:rPr>
                        <w:t>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E06935" w14:textId="520A64B0" w:rsidR="00B8242D" w:rsidRPr="007F5327" w:rsidRDefault="007F5327" w:rsidP="007F5327">
      <w:pPr>
        <w:pStyle w:val="a3"/>
        <w:kinsoku w:val="0"/>
        <w:overflowPunct w:val="0"/>
        <w:spacing w:before="6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lastRenderedPageBreak/>
        <w:t>-8-</w:t>
      </w:r>
    </w:p>
    <w:p w14:paraId="3B30DC8A" w14:textId="3D4731CE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37955946" wp14:editId="70F0F817">
                <wp:extent cx="8217725" cy="501650"/>
                <wp:effectExtent l="0" t="0" r="12065" b="12700"/>
                <wp:docPr id="1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7725" cy="501650"/>
                          <a:chOff x="0" y="0"/>
                          <a:chExt cx="12095" cy="790"/>
                        </a:xfrm>
                      </wpg:grpSpPr>
                      <wps:wsp>
                        <wps:cNvPr id="2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7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3EA85" w14:textId="19A9847E" w:rsidR="007C1CA4" w:rsidRPr="007F5327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="00037684"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7F532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49" style="width:647.05pt;height:39.5pt;mso-position-horizontal-relative:char;mso-position-vertical-relative:line" coordsize="1209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">
                <v:shape id="Freeform 61" o:spid="_x0000_s1050" style="position:absolute;left:20;top:20;width:12075;height:750;visibility:visible;mso-wrap-style:square;v-text-anchor:top" coordsize="120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/SisMA&#10;AADaAAAADwAAAGRycy9kb3ducmV2LnhtbESPT4vCMBTE74LfITzBi2iqB5FqFBVkF1zF9c/90Tzb&#10;YvNSmlS7fnojCHscZuY3zGzRmELcqXK5ZQXDQQSCOLE651TB+bTpT0A4j6yxsEwK/sjBYt5uzTDW&#10;9sG/dD/6VAQIuxgVZN6XsZQuycigG9iSOHhXWxn0QVap1BU+AtwUchRFY2kw57CQYUnrjJLbsTYK&#10;6h937h1Wu/zS29P2ENXPr11xUqrbaZZTEJ4a/x/+tL+1ghG8r4Qb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/SisMAAADaAAAADwAAAAAAAAAAAAAAAACYAgAAZHJzL2Rv&#10;d25yZXYueG1sUEsFBgAAAAAEAAQA9QAAAIgDAAAAAA=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1" type="#_x0000_t202" style="position:absolute;width:12087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14:paraId="7B23EA85" w14:textId="19A9847E" w:rsidR="007C1CA4" w:rsidRPr="007F5327" w:rsidRDefault="007C1CA4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="00037684" w:rsidRPr="007F5327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7F5327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C895C25" w14:textId="1B5D504E" w:rsidR="006718F0" w:rsidRPr="00922AF9" w:rsidRDefault="00882B07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2"/>
          <w:szCs w:val="22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7008" behindDoc="0" locked="0" layoutInCell="0" allowOverlap="1" wp14:anchorId="38C3F59C" wp14:editId="22F979A2">
                <wp:simplePos x="0" y="0"/>
                <wp:positionH relativeFrom="page">
                  <wp:posOffset>546100</wp:posOffset>
                </wp:positionH>
                <wp:positionV relativeFrom="paragraph">
                  <wp:posOffset>190500</wp:posOffset>
                </wp:positionV>
                <wp:extent cx="9543415" cy="2778760"/>
                <wp:effectExtent l="0" t="0" r="19685" b="21590"/>
                <wp:wrapTopAndBottom/>
                <wp:docPr id="22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7787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90F960" w14:textId="167DE885" w:rsidR="007C1CA4" w:rsidRPr="007F5327" w:rsidRDefault="007C1CA4" w:rsidP="00792530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ของ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="00652337" w:rsidRPr="007F5327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มิน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ตามส่วนที่ 4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ขึ้นไปตามส่วนที่</w:t>
                            </w:r>
                            <w:r w:rsidR="00652337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51BBAE0B" w14:textId="4195C6CF" w:rsidR="007C1CA4" w:rsidRPr="007F5327" w:rsidRDefault="007C1CA4" w:rsidP="00792530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</w:t>
                            </w:r>
                          </w:p>
                          <w:p w14:paraId="2810B17E" w14:textId="5F56ADB5" w:rsidR="007C1CA4" w:rsidRPr="007F5327" w:rsidRDefault="007C1CA4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7F5327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 xml:space="preserve">     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..............................................................................................................</w:t>
                            </w:r>
                          </w:p>
                          <w:p w14:paraId="2375EBEB" w14:textId="77777777" w:rsidR="007C1CA4" w:rsidRPr="007F5327" w:rsidRDefault="007C1CA4" w:rsidP="00785A96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DE8523C" w14:textId="77777777" w:rsidR="007C1CA4" w:rsidRPr="007F5327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54A7CD05" w14:textId="1A6DA00A" w:rsidR="007C1CA4" w:rsidRPr="007F5327" w:rsidRDefault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</w:t>
                            </w:r>
                          </w:p>
                          <w:p w14:paraId="44711128" w14:textId="0C6C67EA" w:rsidR="007C1CA4" w:rsidRPr="007F5327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proofErr w:type="gramStart"/>
                            <w:r w:rsidR="007F4A95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นายแสง </w:t>
                            </w:r>
                            <w:r w:rsidR="00D3501F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ชุ่มฉิมพลี</w:t>
                            </w:r>
                            <w:proofErr w:type="gramEnd"/>
                            <w:r w:rsidRPr="007F5327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40AC0B4A" w14:textId="0F172A16" w:rsidR="007C1CA4" w:rsidRPr="007F5327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03768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อบต</w:t>
                            </w:r>
                            <w:proofErr w:type="spellEnd"/>
                            <w:r w:rsidR="0003768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  <w:r w:rsidR="002942AC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5DD9E607" w14:textId="77777777" w:rsidR="00037684" w:rsidRPr="007F5327" w:rsidRDefault="007C1CA4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</w:p>
                          <w:p w14:paraId="2339F4F8" w14:textId="1E3E7B97" w:rsidR="007C1CA4" w:rsidRPr="007F5327" w:rsidRDefault="005C7681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....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</w:t>
                            </w:r>
                          </w:p>
                          <w:p w14:paraId="017794D5" w14:textId="253264B7" w:rsidR="007C1CA4" w:rsidRDefault="005C7681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</w:t>
                            </w:r>
                          </w:p>
                          <w:p w14:paraId="63954E79" w14:textId="77777777" w:rsidR="007C1CA4" w:rsidRPr="0010769B" w:rsidRDefault="007C1CA4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2" type="#_x0000_t202" style="position:absolute;margin-left:43pt;margin-top:15pt;width:751.45pt;height:218.8pt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" o:allowincell="f" filled="f" strokeweight=".48pt">
                <v:textbox inset="0,0,0,0">
                  <w:txbxContent>
                    <w:p w14:paraId="2190F960" w14:textId="167DE885" w:rsidR="007C1CA4" w:rsidRPr="007F5327" w:rsidRDefault="007C1CA4" w:rsidP="00792530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</w:t>
                      </w:r>
                      <w:r w:rsidRPr="007F5327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น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</w:t>
                      </w:r>
                      <w:r w:rsidRPr="007F5327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บกั</w:t>
                      </w:r>
                      <w:r w:rsidRPr="007F5327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>บ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ผลค</w:t>
                      </w:r>
                      <w:r w:rsidRPr="007F5327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ะ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</w:t>
                      </w:r>
                      <w:r w:rsidRPr="007F5327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>น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ของ 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="00652337" w:rsidRPr="007F5327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มิน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ตามส่วนที่ 4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7F5327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ขึ้นไปตามส่วนที่</w:t>
                      </w:r>
                      <w:r w:rsidR="00652337"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51BBAE0B" w14:textId="4195C6CF" w:rsidR="007C1CA4" w:rsidRPr="007F5327" w:rsidRDefault="007C1CA4" w:rsidP="00792530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37684" w:rsidRPr="007F532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</w:t>
                      </w:r>
                    </w:p>
                    <w:p w14:paraId="2810B17E" w14:textId="5F56ADB5" w:rsidR="007C1CA4" w:rsidRPr="007F5327" w:rsidRDefault="007C1CA4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  <w:r w:rsidR="00037684" w:rsidRPr="007F5327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7F5327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="00037684" w:rsidRPr="007F5327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 xml:space="preserve">      </w:t>
                      </w:r>
                      <w:r w:rsidRPr="007F5327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7F5327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Pr="007F5327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..............................................................................................................</w:t>
                      </w:r>
                    </w:p>
                    <w:p w14:paraId="2375EBEB" w14:textId="77777777" w:rsidR="007C1CA4" w:rsidRPr="007F5327" w:rsidRDefault="007C1CA4" w:rsidP="00785A96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DE8523C" w14:textId="77777777" w:rsidR="007C1CA4" w:rsidRPr="007F5327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54A7CD05" w14:textId="1A6DA00A" w:rsidR="007C1CA4" w:rsidRPr="007F5327" w:rsidRDefault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7F5327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</w:t>
                      </w:r>
                    </w:p>
                    <w:p w14:paraId="44711128" w14:textId="0C6C67EA" w:rsidR="007C1CA4" w:rsidRPr="007F5327" w:rsidRDefault="007C1CA4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</w:rPr>
                        <w:t>(</w:t>
                      </w:r>
                      <w:proofErr w:type="gramStart"/>
                      <w:r w:rsidR="007F4A95" w:rsidRPr="007F5327">
                        <w:rPr>
                          <w:rFonts w:ascii="TH SarabunPSK" w:hAnsi="TH SarabunPSK" w:cs="TH SarabunPSK"/>
                          <w:cs/>
                        </w:rPr>
                        <w:t xml:space="preserve">นายแสง </w:t>
                      </w:r>
                      <w:r w:rsidR="00D3501F"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ชุ่มฉิมพลี</w:t>
                      </w:r>
                      <w:proofErr w:type="gramEnd"/>
                      <w:r w:rsidRPr="007F5327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40AC0B4A" w14:textId="0F172A16" w:rsidR="007C1CA4" w:rsidRPr="007F5327" w:rsidRDefault="00A94B6D" w:rsidP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="007C1CA4" w:rsidRPr="007F5327">
                        <w:rPr>
                          <w:rFonts w:ascii="TH SarabunPSK" w:hAnsi="TH SarabunPSK" w:cs="TH SarabunPSK"/>
                          <w:cs/>
                        </w:rPr>
                        <w:t>ตำแหน่ง ปลัด</w:t>
                      </w:r>
                      <w:r w:rsidR="00037684"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proofErr w:type="spellStart"/>
                      <w:r w:rsidR="00037684" w:rsidRPr="007F5327">
                        <w:rPr>
                          <w:rFonts w:ascii="TH SarabunPSK" w:hAnsi="TH SarabunPSK" w:cs="TH SarabunPSK"/>
                          <w:cs/>
                        </w:rPr>
                        <w:t>อบต</w:t>
                      </w:r>
                      <w:proofErr w:type="spellEnd"/>
                      <w:r w:rsidR="00037684" w:rsidRPr="007F5327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  <w:r w:rsidR="002942AC" w:rsidRPr="007F5327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5DD9E607" w14:textId="77777777" w:rsidR="00037684" w:rsidRPr="007F5327" w:rsidRDefault="007C1CA4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</w:t>
                      </w:r>
                      <w:r w:rsidR="00037684"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</w:p>
                    <w:p w14:paraId="2339F4F8" w14:textId="1E3E7B97" w:rsidR="007C1CA4" w:rsidRPr="007F5327" w:rsidRDefault="005C7681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       </w:t>
                      </w:r>
                      <w:r w:rsidR="00037684"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7F5327">
                        <w:rPr>
                          <w:rFonts w:ascii="TH SarabunPSK" w:hAnsi="TH SarabunPSK" w:cs="TH SarabunPSK"/>
                          <w:cs/>
                        </w:rPr>
                        <w:t>วันที่.....</w:t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>..............</w:t>
                      </w:r>
                      <w:r w:rsidR="007C1CA4" w:rsidRPr="007F5327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>....</w:t>
                      </w:r>
                      <w:r w:rsidR="007C1CA4" w:rsidRPr="007F5327">
                        <w:rPr>
                          <w:rFonts w:ascii="TH SarabunPSK" w:hAnsi="TH SarabunPSK" w:cs="TH SarabunPSK"/>
                          <w:cs/>
                        </w:rPr>
                        <w:t>.........................</w:t>
                      </w:r>
                    </w:p>
                    <w:p w14:paraId="017794D5" w14:textId="253264B7" w:rsidR="007C1CA4" w:rsidRDefault="005C7681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.......</w:t>
                      </w:r>
                    </w:p>
                    <w:p w14:paraId="63954E79" w14:textId="77777777" w:rsidR="007C1CA4" w:rsidRPr="0010769B" w:rsidRDefault="007C1CA4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AEE725" w14:textId="75CC3CCB" w:rsidR="006718F0" w:rsidRPr="00922AF9" w:rsidRDefault="007F5327" w:rsidP="007F5327">
      <w:pPr>
        <w:pStyle w:val="a3"/>
        <w:kinsoku w:val="0"/>
        <w:overflowPunct w:val="0"/>
        <w:spacing w:before="8"/>
        <w:rPr>
          <w:rFonts w:ascii="TH SarabunPSK" w:hAnsi="TH SarabunPSK" w:cs="TH SarabunPSK"/>
          <w:sz w:val="14"/>
          <w:szCs w:val="14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8032" behindDoc="0" locked="0" layoutInCell="0" allowOverlap="1" wp14:anchorId="50B22555" wp14:editId="5FC48289">
                <wp:simplePos x="0" y="0"/>
                <wp:positionH relativeFrom="page">
                  <wp:posOffset>533400</wp:posOffset>
                </wp:positionH>
                <wp:positionV relativeFrom="paragraph">
                  <wp:posOffset>3014980</wp:posOffset>
                </wp:positionV>
                <wp:extent cx="6019800" cy="525145"/>
                <wp:effectExtent l="0" t="0" r="0" b="8255"/>
                <wp:wrapTopAndBottom/>
                <wp:docPr id="229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0" cy="525145"/>
                          <a:chOff x="850" y="4564"/>
                          <a:chExt cx="12145" cy="827"/>
                        </a:xfrm>
                      </wpg:grpSpPr>
                      <wps:wsp>
                        <wps:cNvPr id="2297" name="Freeform 65"/>
                        <wps:cNvSpPr>
                          <a:spLocks/>
                        </wps:cNvSpPr>
                        <wps:spPr bwMode="auto">
                          <a:xfrm>
                            <a:off x="850" y="4564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4564"/>
                            <a:ext cx="12145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F6307" w14:textId="5DAF5163" w:rsidR="007C1CA4" w:rsidRPr="001076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</w:t>
                              </w:r>
                              <w:r w:rsidR="00652337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53" style="position:absolute;margin-left:42pt;margin-top:237.4pt;width:474pt;height:41.35pt;z-index:251628032;mso-wrap-distance-left:0;mso-wrap-distance-right:0;mso-position-horizontal-relative:page;mso-position-vertical-relative:text" coordorigin="850,4564" coordsize="12145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" o:allowincell="f">
                <v:shape id="Freeform 65" o:spid="_x0000_s1054" style="position:absolute;left:850;top:4564;width:12105;height:750;visibility:visible;mso-wrap-style:square;v-text-anchor:top" coordsize="1210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9DwMUA&#10;AADdAAAADwAAAGRycy9kb3ducmV2LnhtbESPMW/CMBSE90r9D9ZDYisOGaCkGBRVgDqwQDt0fIof&#10;cSB+jmwH0n+PkZA6nu7uO91yPdhWXMmHxrGC6SQDQVw53XCt4Od7+/YOIkRkja1jUvBHAdar15cl&#10;Ftrd+EDXY6xFgnAoUIGJsSukDJUhi2HiOuLknZy3GJP0tdQebwluW5ln2UxabDgtGOzo01B1OfZW&#10;Qd3321m5XzT+93wuO3PabWi6U2o8GsoPEJGG+B9+tr+0gjxfzOHx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0PAxQAAAN0AAAAPAAAAAAAAAAAAAAAAAJgCAABkcnMv&#10;ZG93bnJldi54bWxQSwUGAAAAAAQABAD1AAAAigMAAAAA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5" type="#_x0000_t202" style="position:absolute;left:850;top:4564;width:12145;height: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rycIA&#10;AADdAAAADwAAAGRycy9kb3ducmV2LnhtbERPTYvCMBC9L/gfwgje1tQeZK1GEXFhQZCt9eBxbMY2&#10;2ExqE7X77zcHwePjfS9WvW3EgzpvHCuYjBMQxKXThisFx+L78wuED8gaG8ek4I88rJaDjwVm2j05&#10;p8chVCKGsM9QQR1Cm0npy5os+rFriSN3cZ3FEGFXSd3hM4bbRqZJMpUWDceGGlva1FReD3erYH3i&#10;fGtu+/NvfslNUcwS3k2vSo2G/XoOIlAf3uKX+0crSNNZnBv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uvJwgAAAN0AAAAPAAAAAAAAAAAAAAAAAJgCAABkcnMvZG93&#10;bnJldi54bWxQSwUGAAAAAAQABAD1AAAAhwMAAAAA&#10;" filled="f" stroked="f">
                  <v:textbox inset="0,0,0,0">
                    <w:txbxContent>
                      <w:p w14:paraId="2DAF6307" w14:textId="5DAF5163" w:rsidR="007C1CA4" w:rsidRPr="0010769B" w:rsidRDefault="007C1CA4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</w:t>
                        </w:r>
                        <w:r w:rsidR="00652337">
                          <w:rPr>
                            <w:rFonts w:ascii="TH SarabunIT๙" w:hAnsi="TH SarabunIT๙" w:cs="TH SarabunIT๙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037684"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9056" behindDoc="0" locked="0" layoutInCell="0" allowOverlap="1" wp14:anchorId="5D4F088A" wp14:editId="37452C69">
                <wp:simplePos x="0" y="0"/>
                <wp:positionH relativeFrom="margin">
                  <wp:posOffset>63500</wp:posOffset>
                </wp:positionH>
                <wp:positionV relativeFrom="paragraph">
                  <wp:posOffset>3491230</wp:posOffset>
                </wp:positionV>
                <wp:extent cx="9543415" cy="2466975"/>
                <wp:effectExtent l="0" t="0" r="19685" b="28575"/>
                <wp:wrapTopAndBottom/>
                <wp:docPr id="229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466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265523" w14:textId="77777777" w:rsidR="007C1CA4" w:rsidRPr="007F5327" w:rsidRDefault="007C1CA4" w:rsidP="00855D77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779CFA00" w14:textId="5E18025B" w:rsidR="007C1CA4" w:rsidRPr="007F5327" w:rsidRDefault="007C1CA4" w:rsidP="00354151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  <w:tab w:val="left" w:pos="4395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C7681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</w:t>
                            </w:r>
                          </w:p>
                          <w:p w14:paraId="5C2FCD7B" w14:textId="7F6EA19F" w:rsidR="007C1CA4" w:rsidRPr="007F5327" w:rsidRDefault="00037684" w:rsidP="00354151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="005C7681" w:rsidRPr="007F5327">
                              <w:rPr>
                                <w:rFonts w:ascii="TH SarabunPSK" w:hAnsi="TH SarabunPSK" w:cs="TH SarabunPSK"/>
                              </w:rPr>
                              <w:t xml:space="preserve">         </w:t>
                            </w:r>
                            <w:r w:rsidRPr="007F5327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</w:t>
                            </w:r>
                            <w:r w:rsidR="005C7681" w:rsidRPr="007F5327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...............เหตุผล.........................................................................................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</w:t>
                            </w:r>
                            <w:r w:rsidR="007C1CA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</w:t>
                            </w:r>
                          </w:p>
                          <w:p w14:paraId="30EACEB6" w14:textId="77777777" w:rsidR="007C1CA4" w:rsidRPr="007F5327" w:rsidRDefault="007C1CA4" w:rsidP="00354151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3B08EC97" w14:textId="36D53A9C" w:rsidR="007C1CA4" w:rsidRPr="007F5327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69ED466B" w14:textId="77777777" w:rsidR="007F5327" w:rsidRDefault="007C1CA4" w:rsidP="007F5327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3FDCD6E8" w14:textId="4EB368FC" w:rsidR="007C1CA4" w:rsidRPr="007F5327" w:rsidRDefault="007C1CA4" w:rsidP="007F5327">
                            <w:pPr>
                              <w:pStyle w:val="a3"/>
                              <w:kinsoku w:val="0"/>
                              <w:overflowPunct w:val="0"/>
                              <w:ind w:left="5103" w:right="5198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037684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นา</w:t>
                            </w:r>
                            <w:r w:rsidR="007F4A95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ย</w:t>
                            </w:r>
                            <w:r w:rsidR="00723B3A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อาทิตย์</w:t>
                            </w:r>
                            <w:r w:rsidR="007F5327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</w:t>
                            </w:r>
                            <w:r w:rsidR="00723B3A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723B3A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ศิ</w:t>
                            </w:r>
                            <w:proofErr w:type="spellEnd"/>
                            <w:r w:rsidR="00723B3A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ริบุ</w:t>
                            </w:r>
                            <w:proofErr w:type="spellStart"/>
                            <w:r w:rsidR="00723B3A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ตวงศ์</w:t>
                            </w:r>
                            <w:proofErr w:type="spellEnd"/>
                            <w:r w:rsidR="00723B3A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)</w:t>
                            </w:r>
                          </w:p>
                          <w:p w14:paraId="162D480B" w14:textId="044FC12B" w:rsidR="007C1CA4" w:rsidRPr="007F5327" w:rsidRDefault="00037684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  <w:t xml:space="preserve">   </w:t>
                            </w:r>
                            <w:r w:rsidR="00723B3A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</w:t>
                            </w: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723B3A"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นายกองค์การบริหารส่วนตำบลถ้ำวัวแดง</w:t>
                            </w:r>
                          </w:p>
                          <w:p w14:paraId="39979D8F" w14:textId="77777777" w:rsidR="00723B3A" w:rsidRPr="007F5327" w:rsidRDefault="00723B3A" w:rsidP="007F5327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4820" w:right="492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7F5327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6" type="#_x0000_t202" style="position:absolute;margin-left:5pt;margin-top:274.9pt;width:751.45pt;height:194.25pt;z-index:2516290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" o:allowincell="f" filled="f" strokeweight=".48pt">
                <v:textbox inset="0,0,0,0">
                  <w:txbxContent>
                    <w:p w14:paraId="36265523" w14:textId="77777777" w:rsidR="007C1CA4" w:rsidRPr="007F5327" w:rsidRDefault="007C1CA4" w:rsidP="00855D77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779CFA00" w14:textId="5E18025B" w:rsidR="007C1CA4" w:rsidRPr="007F5327" w:rsidRDefault="007C1CA4" w:rsidP="00354151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  <w:tab w:val="left" w:pos="4395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C7681" w:rsidRPr="007F532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037684" w:rsidRPr="007F532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7F532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</w:t>
                      </w:r>
                      <w:r w:rsidR="00037684"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</w:t>
                      </w:r>
                      <w:r w:rsidRPr="007F532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</w:t>
                      </w:r>
                    </w:p>
                    <w:p w14:paraId="5C2FCD7B" w14:textId="7F6EA19F" w:rsidR="007C1CA4" w:rsidRPr="007F5327" w:rsidRDefault="00037684" w:rsidP="00354151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="007C1CA4" w:rsidRPr="007F5327">
                        <w:rPr>
                          <w:rFonts w:ascii="TH SarabunPSK" w:hAnsi="TH SarabunPSK" w:cs="TH SarabunPSK"/>
                        </w:rPr>
                        <w:t>2.</w:t>
                      </w:r>
                      <w:r w:rsidR="007C1CA4" w:rsidRPr="007F5327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="005C7681" w:rsidRPr="007F5327">
                        <w:rPr>
                          <w:rFonts w:ascii="TH SarabunPSK" w:hAnsi="TH SarabunPSK" w:cs="TH SarabunPSK"/>
                        </w:rPr>
                        <w:t xml:space="preserve">         </w:t>
                      </w:r>
                      <w:r w:rsidRPr="007F5327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  <w:r w:rsidR="007C1CA4" w:rsidRPr="007F5327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</w:t>
                      </w:r>
                      <w:r w:rsidR="005C7681" w:rsidRPr="007F5327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="007C1CA4" w:rsidRPr="007F5327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...............เหตุผล.........................................................................................</w:t>
                      </w:r>
                      <w:r w:rsidRPr="007F5327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</w:t>
                      </w:r>
                      <w:r w:rsidR="007C1CA4" w:rsidRPr="007F5327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</w:t>
                      </w:r>
                      <w:r w:rsidR="007C1CA4" w:rsidRPr="007F5327">
                        <w:rPr>
                          <w:rFonts w:ascii="TH SarabunPSK" w:hAnsi="TH SarabunPSK" w:cs="TH SarabunPSK"/>
                          <w:spacing w:val="-1"/>
                        </w:rPr>
                        <w:t>....</w:t>
                      </w:r>
                      <w:r w:rsidR="007C1CA4" w:rsidRPr="007F5327">
                        <w:rPr>
                          <w:rFonts w:ascii="TH SarabunPSK" w:hAnsi="TH SarabunPSK" w:cs="TH SarabunPSK"/>
                          <w:cs/>
                        </w:rPr>
                        <w:t>............</w:t>
                      </w:r>
                    </w:p>
                    <w:p w14:paraId="30EACEB6" w14:textId="77777777" w:rsidR="007C1CA4" w:rsidRPr="007F5327" w:rsidRDefault="007C1CA4" w:rsidP="00354151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3B08EC97" w14:textId="36D53A9C" w:rsidR="007C1CA4" w:rsidRPr="007F5327" w:rsidRDefault="007C1CA4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69ED466B" w14:textId="77777777" w:rsidR="007F5327" w:rsidRDefault="007C1CA4" w:rsidP="007F5327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3FDCD6E8" w14:textId="4EB368FC" w:rsidR="007C1CA4" w:rsidRPr="007F5327" w:rsidRDefault="007C1CA4" w:rsidP="007F5327">
                      <w:pPr>
                        <w:pStyle w:val="a3"/>
                        <w:kinsoku w:val="0"/>
                        <w:overflowPunct w:val="0"/>
                        <w:ind w:left="5103" w:right="5198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7F5327">
                        <w:rPr>
                          <w:rFonts w:ascii="TH SarabunPSK" w:hAnsi="TH SarabunPSK" w:cs="TH SarabunPSK"/>
                        </w:rPr>
                        <w:t>(</w:t>
                      </w:r>
                      <w:r w:rsidR="00037684" w:rsidRPr="007F5327">
                        <w:rPr>
                          <w:rFonts w:ascii="TH SarabunPSK" w:hAnsi="TH SarabunPSK" w:cs="TH SarabunPSK"/>
                          <w:cs/>
                        </w:rPr>
                        <w:t>นา</w:t>
                      </w:r>
                      <w:r w:rsidR="007F4A95" w:rsidRPr="007F5327">
                        <w:rPr>
                          <w:rFonts w:ascii="TH SarabunPSK" w:hAnsi="TH SarabunPSK" w:cs="TH SarabunPSK"/>
                          <w:cs/>
                        </w:rPr>
                        <w:t>ย</w:t>
                      </w:r>
                      <w:r w:rsidR="00723B3A" w:rsidRPr="007F5327">
                        <w:rPr>
                          <w:rFonts w:ascii="TH SarabunPSK" w:hAnsi="TH SarabunPSK" w:cs="TH SarabunPSK"/>
                          <w:cs/>
                        </w:rPr>
                        <w:t>อาทิตย์</w:t>
                      </w:r>
                      <w:r w:rsidR="007F5327">
                        <w:rPr>
                          <w:rFonts w:ascii="TH SarabunPSK" w:hAnsi="TH SarabunPSK" w:cs="TH SarabunPSK" w:hint="cs"/>
                          <w:cs/>
                        </w:rPr>
                        <w:t xml:space="preserve">      </w:t>
                      </w:r>
                      <w:r w:rsidR="00723B3A"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proofErr w:type="spellStart"/>
                      <w:r w:rsidR="00723B3A" w:rsidRPr="007F5327">
                        <w:rPr>
                          <w:rFonts w:ascii="TH SarabunPSK" w:hAnsi="TH SarabunPSK" w:cs="TH SarabunPSK"/>
                          <w:cs/>
                        </w:rPr>
                        <w:t>ศิ</w:t>
                      </w:r>
                      <w:proofErr w:type="spellEnd"/>
                      <w:r w:rsidR="00723B3A" w:rsidRPr="007F5327">
                        <w:rPr>
                          <w:rFonts w:ascii="TH SarabunPSK" w:hAnsi="TH SarabunPSK" w:cs="TH SarabunPSK"/>
                          <w:cs/>
                        </w:rPr>
                        <w:t>ริบุ</w:t>
                      </w:r>
                      <w:proofErr w:type="spellStart"/>
                      <w:r w:rsidR="00723B3A" w:rsidRPr="007F5327">
                        <w:rPr>
                          <w:rFonts w:ascii="TH SarabunPSK" w:hAnsi="TH SarabunPSK" w:cs="TH SarabunPSK"/>
                          <w:cs/>
                        </w:rPr>
                        <w:t>ตวงศ์</w:t>
                      </w:r>
                      <w:proofErr w:type="spellEnd"/>
                      <w:r w:rsidR="00723B3A" w:rsidRPr="007F5327">
                        <w:rPr>
                          <w:rFonts w:ascii="TH SarabunPSK" w:hAnsi="TH SarabunPSK" w:cs="TH SarabunPSK"/>
                          <w:cs/>
                        </w:rPr>
                        <w:t>)</w:t>
                      </w:r>
                    </w:p>
                    <w:p w14:paraId="162D480B" w14:textId="044FC12B" w:rsidR="007C1CA4" w:rsidRPr="007F5327" w:rsidRDefault="00037684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ab/>
                        <w:t xml:space="preserve">   </w:t>
                      </w:r>
                      <w:r w:rsidR="00723B3A"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    </w:t>
                      </w: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723B3A" w:rsidRPr="007F5327">
                        <w:rPr>
                          <w:rFonts w:ascii="TH SarabunPSK" w:hAnsi="TH SarabunPSK" w:cs="TH SarabunPSK"/>
                          <w:cs/>
                        </w:rPr>
                        <w:t xml:space="preserve"> นายกองค์การบริหารส่วนตำบลถ้ำวัวแดง</w:t>
                      </w:r>
                    </w:p>
                    <w:p w14:paraId="39979D8F" w14:textId="77777777" w:rsidR="00723B3A" w:rsidRPr="007F5327" w:rsidRDefault="00723B3A" w:rsidP="007F5327">
                      <w:pPr>
                        <w:pStyle w:val="a3"/>
                        <w:kinsoku w:val="0"/>
                        <w:overflowPunct w:val="0"/>
                        <w:spacing w:before="65"/>
                        <w:ind w:left="4820" w:right="492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7F5327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วันที่..............................................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End w:id="0"/>
    </w:p>
    <w:sectPr w:rsidR="006718F0" w:rsidRPr="00922AF9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D885C" w14:textId="77777777" w:rsidR="00E860A6" w:rsidRDefault="00E860A6">
      <w:r>
        <w:separator/>
      </w:r>
    </w:p>
  </w:endnote>
  <w:endnote w:type="continuationSeparator" w:id="0">
    <w:p w14:paraId="79E5D8E2" w14:textId="77777777" w:rsidR="00E860A6" w:rsidRDefault="00E8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8152C" w14:textId="77777777" w:rsidR="00E860A6" w:rsidRDefault="00E860A6">
      <w:r>
        <w:separator/>
      </w:r>
    </w:p>
  </w:footnote>
  <w:footnote w:type="continuationSeparator" w:id="0">
    <w:p w14:paraId="77253D92" w14:textId="77777777" w:rsidR="00E860A6" w:rsidRDefault="00E86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7307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043B" w14:textId="77777777" w:rsidR="007C1CA4" w:rsidRPr="00D94DA7" w:rsidRDefault="007C1CA4" w:rsidP="00D94D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6EEC6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37684"/>
    <w:rsid w:val="000513B8"/>
    <w:rsid w:val="000661F9"/>
    <w:rsid w:val="00081D5A"/>
    <w:rsid w:val="00090009"/>
    <w:rsid w:val="000C1C85"/>
    <w:rsid w:val="000E7832"/>
    <w:rsid w:val="001042AF"/>
    <w:rsid w:val="0010769B"/>
    <w:rsid w:val="00111986"/>
    <w:rsid w:val="00116905"/>
    <w:rsid w:val="00116D35"/>
    <w:rsid w:val="001302B4"/>
    <w:rsid w:val="00140018"/>
    <w:rsid w:val="00141D57"/>
    <w:rsid w:val="00142A38"/>
    <w:rsid w:val="00155FD9"/>
    <w:rsid w:val="00177CB8"/>
    <w:rsid w:val="001A21B5"/>
    <w:rsid w:val="001C364A"/>
    <w:rsid w:val="001C5F46"/>
    <w:rsid w:val="002033C1"/>
    <w:rsid w:val="00221FAE"/>
    <w:rsid w:val="002241E2"/>
    <w:rsid w:val="00270A99"/>
    <w:rsid w:val="00272AF1"/>
    <w:rsid w:val="00281EFB"/>
    <w:rsid w:val="002857DD"/>
    <w:rsid w:val="002942AC"/>
    <w:rsid w:val="002B61D9"/>
    <w:rsid w:val="002C5E11"/>
    <w:rsid w:val="002D4A74"/>
    <w:rsid w:val="002D4AB0"/>
    <w:rsid w:val="00303041"/>
    <w:rsid w:val="0030492F"/>
    <w:rsid w:val="003174E1"/>
    <w:rsid w:val="00332BAF"/>
    <w:rsid w:val="00333EE9"/>
    <w:rsid w:val="003465CA"/>
    <w:rsid w:val="00354151"/>
    <w:rsid w:val="003550BD"/>
    <w:rsid w:val="00355BE5"/>
    <w:rsid w:val="00365452"/>
    <w:rsid w:val="003C03BB"/>
    <w:rsid w:val="003C4E55"/>
    <w:rsid w:val="00436E84"/>
    <w:rsid w:val="00447E04"/>
    <w:rsid w:val="004878A8"/>
    <w:rsid w:val="00491BCB"/>
    <w:rsid w:val="00493D8F"/>
    <w:rsid w:val="004A039D"/>
    <w:rsid w:val="004B2360"/>
    <w:rsid w:val="00512C25"/>
    <w:rsid w:val="00560E8A"/>
    <w:rsid w:val="005676DB"/>
    <w:rsid w:val="005722AB"/>
    <w:rsid w:val="005845E6"/>
    <w:rsid w:val="005A69F8"/>
    <w:rsid w:val="005C7681"/>
    <w:rsid w:val="005F0CBD"/>
    <w:rsid w:val="005F28F7"/>
    <w:rsid w:val="005F2C6E"/>
    <w:rsid w:val="00616D4B"/>
    <w:rsid w:val="00634739"/>
    <w:rsid w:val="0064694A"/>
    <w:rsid w:val="00652337"/>
    <w:rsid w:val="00652E87"/>
    <w:rsid w:val="00655B94"/>
    <w:rsid w:val="00671788"/>
    <w:rsid w:val="006718F0"/>
    <w:rsid w:val="00683625"/>
    <w:rsid w:val="00691095"/>
    <w:rsid w:val="00692DFC"/>
    <w:rsid w:val="006A0607"/>
    <w:rsid w:val="006C5E29"/>
    <w:rsid w:val="00702A48"/>
    <w:rsid w:val="0070572D"/>
    <w:rsid w:val="007073AC"/>
    <w:rsid w:val="007073D0"/>
    <w:rsid w:val="00707601"/>
    <w:rsid w:val="00711A71"/>
    <w:rsid w:val="00713011"/>
    <w:rsid w:val="007173E4"/>
    <w:rsid w:val="00723B3A"/>
    <w:rsid w:val="0074569C"/>
    <w:rsid w:val="00746857"/>
    <w:rsid w:val="00771DD1"/>
    <w:rsid w:val="00776E39"/>
    <w:rsid w:val="007837F4"/>
    <w:rsid w:val="00784CE8"/>
    <w:rsid w:val="00785A96"/>
    <w:rsid w:val="00791E3B"/>
    <w:rsid w:val="00792530"/>
    <w:rsid w:val="007A1710"/>
    <w:rsid w:val="007A6F81"/>
    <w:rsid w:val="007A7DED"/>
    <w:rsid w:val="007B058C"/>
    <w:rsid w:val="007B22F1"/>
    <w:rsid w:val="007C1CA4"/>
    <w:rsid w:val="007D063F"/>
    <w:rsid w:val="007D2399"/>
    <w:rsid w:val="007F4A95"/>
    <w:rsid w:val="007F5327"/>
    <w:rsid w:val="008210EE"/>
    <w:rsid w:val="00845BAA"/>
    <w:rsid w:val="00855D77"/>
    <w:rsid w:val="00882B07"/>
    <w:rsid w:val="0091357B"/>
    <w:rsid w:val="00922AF9"/>
    <w:rsid w:val="009639FF"/>
    <w:rsid w:val="00965AC2"/>
    <w:rsid w:val="009B12B4"/>
    <w:rsid w:val="009B5F11"/>
    <w:rsid w:val="009B7F03"/>
    <w:rsid w:val="009F13C0"/>
    <w:rsid w:val="009F2F77"/>
    <w:rsid w:val="009F64ED"/>
    <w:rsid w:val="00A05239"/>
    <w:rsid w:val="00A50C30"/>
    <w:rsid w:val="00A60339"/>
    <w:rsid w:val="00A666CF"/>
    <w:rsid w:val="00A74758"/>
    <w:rsid w:val="00A85F9C"/>
    <w:rsid w:val="00A8753B"/>
    <w:rsid w:val="00A94B6D"/>
    <w:rsid w:val="00AA5EB4"/>
    <w:rsid w:val="00AD191F"/>
    <w:rsid w:val="00AD75C2"/>
    <w:rsid w:val="00AF5FB0"/>
    <w:rsid w:val="00AF7CD4"/>
    <w:rsid w:val="00B059C6"/>
    <w:rsid w:val="00B120B5"/>
    <w:rsid w:val="00B14AD9"/>
    <w:rsid w:val="00B32C25"/>
    <w:rsid w:val="00B5417B"/>
    <w:rsid w:val="00B81600"/>
    <w:rsid w:val="00B81A83"/>
    <w:rsid w:val="00B8242D"/>
    <w:rsid w:val="00B82A6D"/>
    <w:rsid w:val="00B82AAB"/>
    <w:rsid w:val="00B877DC"/>
    <w:rsid w:val="00B95964"/>
    <w:rsid w:val="00B97E05"/>
    <w:rsid w:val="00BA32EB"/>
    <w:rsid w:val="00BC2F1A"/>
    <w:rsid w:val="00C00401"/>
    <w:rsid w:val="00C1347B"/>
    <w:rsid w:val="00C1585D"/>
    <w:rsid w:val="00C162D2"/>
    <w:rsid w:val="00C204E8"/>
    <w:rsid w:val="00C327CF"/>
    <w:rsid w:val="00C37147"/>
    <w:rsid w:val="00C42D20"/>
    <w:rsid w:val="00C45585"/>
    <w:rsid w:val="00C60C78"/>
    <w:rsid w:val="00C72124"/>
    <w:rsid w:val="00C7528F"/>
    <w:rsid w:val="00C768E7"/>
    <w:rsid w:val="00C77D44"/>
    <w:rsid w:val="00C80FC9"/>
    <w:rsid w:val="00CE0BCB"/>
    <w:rsid w:val="00CE5359"/>
    <w:rsid w:val="00D3501F"/>
    <w:rsid w:val="00D456E6"/>
    <w:rsid w:val="00D55FD5"/>
    <w:rsid w:val="00D73999"/>
    <w:rsid w:val="00D903FC"/>
    <w:rsid w:val="00D9255F"/>
    <w:rsid w:val="00D94DA7"/>
    <w:rsid w:val="00DA1EF5"/>
    <w:rsid w:val="00DB61B5"/>
    <w:rsid w:val="00DD3CF0"/>
    <w:rsid w:val="00DF6F3E"/>
    <w:rsid w:val="00E02F6C"/>
    <w:rsid w:val="00E16B5F"/>
    <w:rsid w:val="00E40BCB"/>
    <w:rsid w:val="00E552CF"/>
    <w:rsid w:val="00E55E3E"/>
    <w:rsid w:val="00E60534"/>
    <w:rsid w:val="00E728C6"/>
    <w:rsid w:val="00E847A9"/>
    <w:rsid w:val="00E8513A"/>
    <w:rsid w:val="00E860A6"/>
    <w:rsid w:val="00E86C4D"/>
    <w:rsid w:val="00E95733"/>
    <w:rsid w:val="00EA1979"/>
    <w:rsid w:val="00EA314C"/>
    <w:rsid w:val="00EA5592"/>
    <w:rsid w:val="00F25A19"/>
    <w:rsid w:val="00F37F49"/>
    <w:rsid w:val="00F472C6"/>
    <w:rsid w:val="00F54A1C"/>
    <w:rsid w:val="00F65D2F"/>
    <w:rsid w:val="00F856DA"/>
    <w:rsid w:val="00FC225A"/>
    <w:rsid w:val="00FE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04F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E84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เส้นตาราง1"/>
    <w:basedOn w:val="a1"/>
    <w:next w:val="ac"/>
    <w:uiPriority w:val="59"/>
    <w:rsid w:val="00E847A9"/>
    <w:pPr>
      <w:spacing w:after="0" w:line="240" w:lineRule="auto"/>
    </w:pPr>
    <w:rPr>
      <w:rFonts w:eastAsiaTheme="minorHAnsi" w:cstheme="minorBidi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c"/>
    <w:uiPriority w:val="59"/>
    <w:rsid w:val="00E95733"/>
    <w:pPr>
      <w:spacing w:after="0" w:line="240" w:lineRule="auto"/>
    </w:pPr>
    <w:rPr>
      <w:rFonts w:eastAsiaTheme="minorHAnsi" w:cstheme="minorBidi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E84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เส้นตาราง1"/>
    <w:basedOn w:val="a1"/>
    <w:next w:val="ac"/>
    <w:uiPriority w:val="59"/>
    <w:rsid w:val="00E847A9"/>
    <w:pPr>
      <w:spacing w:after="0" w:line="240" w:lineRule="auto"/>
    </w:pPr>
    <w:rPr>
      <w:rFonts w:eastAsiaTheme="minorHAnsi" w:cstheme="minorBidi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c"/>
    <w:uiPriority w:val="59"/>
    <w:rsid w:val="00E95733"/>
    <w:pPr>
      <w:spacing w:after="0" w:line="240" w:lineRule="auto"/>
    </w:pPr>
    <w:rPr>
      <w:rFonts w:eastAsiaTheme="minorHAnsi" w:cstheme="minorBidi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2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4F8D4-9D15-42FF-ACCF-5E90643C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8</Pages>
  <Words>1164</Words>
  <Characters>6637</Characters>
  <Application>Microsoft Office Word</Application>
  <DocSecurity>0</DocSecurity>
  <Lines>55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แบบประเมิน</vt:lpstr>
      <vt:lpstr>แบบประเมิน</vt:lpstr>
    </vt:vector>
  </TitlesOfParts>
  <Company/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194</cp:revision>
  <cp:lastPrinted>2021-10-25T09:08:00Z</cp:lastPrinted>
  <dcterms:created xsi:type="dcterms:W3CDTF">2020-09-16T08:06:00Z</dcterms:created>
  <dcterms:modified xsi:type="dcterms:W3CDTF">2022-09-13T05:40:00Z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